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8DB6A" w14:textId="79299728" w:rsidR="006E5BE4" w:rsidRPr="00D55F80" w:rsidRDefault="006E5BE4" w:rsidP="006E5BE4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 xml:space="preserve">ZAŁĄCZNIK NR 1.3 DO </w:t>
      </w:r>
      <w:r w:rsidR="004E63D9">
        <w:rPr>
          <w:rFonts w:ascii="Verdana" w:eastAsia="Verdana" w:hAnsi="Verdana"/>
          <w:b/>
          <w:sz w:val="18"/>
          <w:szCs w:val="18"/>
        </w:rPr>
        <w:t>OPZ</w:t>
      </w:r>
      <w:r w:rsidRPr="00D55F80">
        <w:rPr>
          <w:rFonts w:ascii="Verdana" w:eastAsia="Verdana" w:hAnsi="Verdana"/>
          <w:b/>
          <w:sz w:val="18"/>
          <w:szCs w:val="18"/>
        </w:rPr>
        <w:t xml:space="preserve"> – </w:t>
      </w:r>
      <w:r w:rsidR="004E63D9">
        <w:rPr>
          <w:rFonts w:ascii="Verdana" w:eastAsia="Verdana" w:hAnsi="Verdana"/>
          <w:b/>
          <w:sz w:val="18"/>
          <w:szCs w:val="18"/>
        </w:rPr>
        <w:t>SPECYFIKACJA TECHNICZNA DLA CZ. 4</w:t>
      </w:r>
    </w:p>
    <w:p w14:paraId="6E0F24EB" w14:textId="0F29B457" w:rsidR="00121410" w:rsidRPr="004B4087" w:rsidRDefault="00786C81" w:rsidP="00786C81">
      <w:pPr>
        <w:pStyle w:val="Nagwek1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Zakres zamówienia</w:t>
      </w:r>
    </w:p>
    <w:p w14:paraId="560848E0" w14:textId="77777777" w:rsidR="00121410" w:rsidRPr="004B4087" w:rsidRDefault="00121410" w:rsidP="00D362D1">
      <w:pPr>
        <w:pStyle w:val="bezpunkw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Zakres zamówienia </w:t>
      </w:r>
      <w:r w:rsidRPr="004B4087">
        <w:rPr>
          <w:rFonts w:ascii="Verdana" w:hAnsi="Verdana"/>
          <w:sz w:val="18"/>
          <w:szCs w:val="18"/>
          <w:lang w:val="pl-PL"/>
        </w:rPr>
        <w:t xml:space="preserve">określonego powyżej </w:t>
      </w:r>
      <w:r w:rsidRPr="004B4087">
        <w:rPr>
          <w:rFonts w:ascii="Verdana" w:hAnsi="Verdana"/>
          <w:sz w:val="18"/>
          <w:szCs w:val="18"/>
        </w:rPr>
        <w:t>obejmuje:</w:t>
      </w:r>
    </w:p>
    <w:p w14:paraId="16E09CCF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Oprac</w:t>
      </w:r>
      <w:r w:rsidR="000C4FFF" w:rsidRPr="004B4087">
        <w:rPr>
          <w:rFonts w:ascii="Verdana" w:hAnsi="Verdana"/>
          <w:sz w:val="18"/>
          <w:szCs w:val="18"/>
        </w:rPr>
        <w:t xml:space="preserve">owanie </w:t>
      </w:r>
      <w:r w:rsidR="00B168E6" w:rsidRPr="004B4087">
        <w:rPr>
          <w:rFonts w:ascii="Verdana" w:hAnsi="Verdana"/>
          <w:sz w:val="18"/>
          <w:szCs w:val="18"/>
          <w:lang w:val="pl-PL"/>
        </w:rPr>
        <w:t xml:space="preserve"> projektu </w:t>
      </w:r>
      <w:r w:rsidR="00C040AB" w:rsidRPr="004B4087">
        <w:rPr>
          <w:rFonts w:ascii="Verdana" w:hAnsi="Verdana"/>
          <w:sz w:val="18"/>
          <w:szCs w:val="18"/>
          <w:lang w:val="pl-PL"/>
        </w:rPr>
        <w:t>technicznego</w:t>
      </w:r>
      <w:r w:rsidR="000C4FFF" w:rsidRPr="004B4087">
        <w:rPr>
          <w:rFonts w:ascii="Verdana" w:hAnsi="Verdana"/>
          <w:sz w:val="18"/>
          <w:szCs w:val="18"/>
          <w:lang w:val="pl-PL"/>
        </w:rPr>
        <w:t>,</w:t>
      </w:r>
    </w:p>
    <w:p w14:paraId="41EC6619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>Realizację robót budowlano-montażowych,</w:t>
      </w:r>
    </w:p>
    <w:p w14:paraId="2515B010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Dostawę wszystkich materiałów niezbędnych do realizacji zadania</w:t>
      </w:r>
      <w:r w:rsidRPr="004B4087">
        <w:rPr>
          <w:rFonts w:ascii="Verdana" w:hAnsi="Verdana"/>
          <w:sz w:val="18"/>
          <w:szCs w:val="18"/>
          <w:lang w:val="pl-PL"/>
        </w:rPr>
        <w:t>,</w:t>
      </w:r>
      <w:r w:rsidRPr="004B4087">
        <w:rPr>
          <w:rFonts w:ascii="Verdana" w:hAnsi="Verdana"/>
          <w:sz w:val="18"/>
          <w:szCs w:val="18"/>
        </w:rPr>
        <w:t xml:space="preserve"> </w:t>
      </w:r>
    </w:p>
    <w:p w14:paraId="4C102DA1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Przeprowadzenie wszystkich niezbędnych prac demontażowych i utylizacyjnych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23B34ED5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Przeprowadzenie prac pomiarowych, badań </w:t>
      </w:r>
      <w:proofErr w:type="spellStart"/>
      <w:r w:rsidRPr="004B4087">
        <w:rPr>
          <w:rFonts w:ascii="Verdana" w:hAnsi="Verdana"/>
          <w:sz w:val="18"/>
          <w:szCs w:val="18"/>
        </w:rPr>
        <w:t>pomontażowych</w:t>
      </w:r>
      <w:proofErr w:type="spellEnd"/>
      <w:r w:rsidRPr="004B4087">
        <w:rPr>
          <w:rFonts w:ascii="Verdana" w:hAnsi="Verdana"/>
          <w:sz w:val="18"/>
          <w:szCs w:val="18"/>
        </w:rPr>
        <w:t>, oraz uczestniczenie w pracach odbiorowych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30E416F3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Przygotowanie dokumentacji powykonawczej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39512C63" w14:textId="77777777" w:rsidR="00121410" w:rsidRPr="004B4087" w:rsidRDefault="00121410" w:rsidP="00786C81">
      <w:pPr>
        <w:pStyle w:val="Nagwek1"/>
        <w:rPr>
          <w:rFonts w:ascii="Verdana" w:hAnsi="Verdana"/>
          <w:sz w:val="18"/>
          <w:szCs w:val="18"/>
          <w:lang w:val="pl-PL"/>
        </w:rPr>
      </w:pPr>
      <w:bookmarkStart w:id="0" w:name="_Toc312846236"/>
      <w:r w:rsidRPr="004B4087">
        <w:rPr>
          <w:rFonts w:ascii="Verdana" w:hAnsi="Verdana"/>
          <w:sz w:val="18"/>
          <w:szCs w:val="18"/>
        </w:rPr>
        <w:t>Stan projektowany</w:t>
      </w:r>
      <w:bookmarkEnd w:id="0"/>
    </w:p>
    <w:p w14:paraId="7A20B012" w14:textId="77777777" w:rsidR="00121410" w:rsidRPr="004B4087" w:rsidRDefault="00121410" w:rsidP="00D362D1">
      <w:pPr>
        <w:keepNext/>
        <w:rPr>
          <w:rFonts w:ascii="Verdana" w:hAnsi="Verdana"/>
          <w:b/>
          <w:sz w:val="18"/>
          <w:szCs w:val="18"/>
          <w:u w:val="single"/>
        </w:rPr>
      </w:pPr>
      <w:r w:rsidRPr="004B4087">
        <w:rPr>
          <w:rFonts w:ascii="Verdana" w:hAnsi="Verdana"/>
          <w:b/>
          <w:sz w:val="18"/>
          <w:szCs w:val="18"/>
          <w:u w:val="single"/>
        </w:rPr>
        <w:t>Zadanie obejmuje:</w:t>
      </w:r>
    </w:p>
    <w:p w14:paraId="659511EF" w14:textId="77777777" w:rsidR="006518B8" w:rsidRDefault="006518B8" w:rsidP="00417ACE">
      <w:pPr>
        <w:keepNext/>
        <w:spacing w:before="0" w:after="0"/>
        <w:ind w:left="0" w:firstLine="0"/>
        <w:rPr>
          <w:rFonts w:ascii="Verdana" w:hAnsi="Verdana" w:cs="Calibri"/>
          <w:color w:val="FF0000"/>
          <w:sz w:val="18"/>
          <w:szCs w:val="18"/>
        </w:rPr>
      </w:pPr>
      <w:r w:rsidRPr="006518B8">
        <w:rPr>
          <w:rFonts w:ascii="Verdana" w:hAnsi="Verdana" w:cs="Calibri"/>
          <w:color w:val="FF0000"/>
          <w:sz w:val="18"/>
          <w:szCs w:val="18"/>
        </w:rPr>
        <w:t>Wymiana rozłączników napowietrznych SN z napędem ręcznym na rozłączniki sterowane radiowo na terenie RE Sieradz -5 szt.1-nr 3-R-3454 lub 3-R-3456; 2- nr 3-R-0629; 3- 3-R-3458 lub 3-R-3459; 4- SN nr 3-R-3498 lub 3-R-3499; 5- nr 3-R-3508 lub 3-R-3507</w:t>
      </w:r>
    </w:p>
    <w:p w14:paraId="354B138D" w14:textId="77777777" w:rsidR="006518B8" w:rsidRDefault="006518B8" w:rsidP="00417ACE">
      <w:pPr>
        <w:keepNext/>
        <w:spacing w:before="0" w:after="0"/>
        <w:ind w:left="0" w:firstLine="0"/>
        <w:rPr>
          <w:rFonts w:ascii="Verdana" w:hAnsi="Verdana" w:cs="Calibri"/>
          <w:color w:val="FF0000"/>
          <w:sz w:val="18"/>
          <w:szCs w:val="18"/>
        </w:rPr>
      </w:pPr>
    </w:p>
    <w:p w14:paraId="0B670F75" w14:textId="22DDE29B" w:rsidR="00417ACE" w:rsidRPr="00417ACE" w:rsidRDefault="00417ACE" w:rsidP="00417ACE">
      <w:pPr>
        <w:keepNext/>
        <w:spacing w:before="0" w:after="0"/>
        <w:ind w:left="0" w:firstLine="0"/>
        <w:rPr>
          <w:rFonts w:ascii="Calibri" w:hAnsi="Calibri" w:cs="Calibri"/>
          <w:i/>
          <w:color w:val="FF0000"/>
          <w:lang w:eastAsia="en-US"/>
        </w:rPr>
      </w:pPr>
      <w:r w:rsidRPr="00417ACE">
        <w:rPr>
          <w:rFonts w:ascii="Calibri" w:hAnsi="Calibri" w:cs="Calibri"/>
          <w:b/>
          <w:bCs/>
          <w:i/>
          <w:color w:val="FF0000"/>
          <w:lang w:eastAsia="en-US"/>
        </w:rPr>
        <w:t>Zadanie 1</w:t>
      </w:r>
      <w:r w:rsidRPr="00417ACE">
        <w:rPr>
          <w:rFonts w:ascii="Calibri" w:hAnsi="Calibri" w:cs="Calibri"/>
          <w:i/>
          <w:color w:val="FF0000"/>
          <w:lang w:eastAsia="en-US"/>
        </w:rPr>
        <w:t xml:space="preserve"> – Wymiana istniejącego rozłącznika SN nr </w:t>
      </w:r>
      <w:r w:rsidRPr="00417ACE">
        <w:rPr>
          <w:rFonts w:ascii="Calibri" w:hAnsi="Calibri" w:cs="Calibri"/>
          <w:b/>
          <w:bCs/>
          <w:i/>
          <w:color w:val="FF0000"/>
          <w:lang w:eastAsia="en-US"/>
        </w:rPr>
        <w:t>3-R-3454</w:t>
      </w:r>
      <w:r w:rsidRPr="00417ACE">
        <w:rPr>
          <w:rFonts w:ascii="Calibri" w:hAnsi="Calibri" w:cs="Calibri"/>
          <w:i/>
          <w:color w:val="FF0000"/>
          <w:lang w:eastAsia="en-US"/>
        </w:rPr>
        <w:t xml:space="preserve"> lub </w:t>
      </w:r>
      <w:r w:rsidRPr="00417ACE">
        <w:rPr>
          <w:rFonts w:ascii="Calibri" w:hAnsi="Calibri" w:cs="Calibri"/>
          <w:i/>
          <w:color w:val="FF0000"/>
          <w:lang w:eastAsia="en-US"/>
        </w:rPr>
        <w:br/>
      </w:r>
      <w:r w:rsidRPr="00417ACE">
        <w:rPr>
          <w:rFonts w:ascii="Calibri" w:hAnsi="Calibri" w:cs="Calibri"/>
          <w:b/>
          <w:bCs/>
          <w:i/>
          <w:color w:val="FF0000"/>
          <w:lang w:eastAsia="en-US"/>
        </w:rPr>
        <w:t>3-R-3456</w:t>
      </w:r>
      <w:r w:rsidRPr="00417ACE">
        <w:rPr>
          <w:rFonts w:ascii="Calibri" w:hAnsi="Calibri" w:cs="Calibri"/>
          <w:i/>
          <w:color w:val="FF0000"/>
          <w:lang w:eastAsia="en-US"/>
        </w:rPr>
        <w:t xml:space="preserve"> na nowy rozłącznik SN sterowany zdalnie,  </w:t>
      </w:r>
    </w:p>
    <w:p w14:paraId="0BC8A2B2" w14:textId="6D3EC414" w:rsidR="00417ACE" w:rsidRPr="00417ACE" w:rsidRDefault="00417ACE" w:rsidP="00417ACE">
      <w:pPr>
        <w:keepNext/>
        <w:spacing w:before="0" w:after="0"/>
        <w:ind w:left="0" w:firstLine="0"/>
        <w:rPr>
          <w:rFonts w:ascii="Calibri" w:hAnsi="Calibri" w:cs="Calibri"/>
          <w:i/>
          <w:color w:val="FF0000"/>
          <w:lang w:eastAsia="en-US"/>
        </w:rPr>
      </w:pPr>
      <w:r w:rsidRPr="00417ACE">
        <w:rPr>
          <w:rFonts w:ascii="Calibri" w:hAnsi="Calibri" w:cs="Calibri"/>
          <w:b/>
          <w:bCs/>
          <w:i/>
          <w:color w:val="FF0000"/>
          <w:lang w:eastAsia="en-US"/>
        </w:rPr>
        <w:t>Zadanie 2</w:t>
      </w:r>
      <w:r w:rsidRPr="00417ACE">
        <w:rPr>
          <w:rFonts w:ascii="Calibri" w:hAnsi="Calibri" w:cs="Calibri"/>
          <w:i/>
          <w:color w:val="FF0000"/>
          <w:lang w:eastAsia="en-US"/>
        </w:rPr>
        <w:t xml:space="preserve"> – Wymiana istniejącego rozłącznika SN nr </w:t>
      </w:r>
      <w:r w:rsidRPr="00417ACE">
        <w:rPr>
          <w:rFonts w:ascii="Calibri" w:hAnsi="Calibri" w:cs="Calibri"/>
          <w:b/>
          <w:bCs/>
          <w:i/>
          <w:color w:val="FF0000"/>
          <w:lang w:eastAsia="en-US"/>
        </w:rPr>
        <w:t>3-R-0629</w:t>
      </w:r>
      <w:r w:rsidRPr="00417ACE">
        <w:rPr>
          <w:rFonts w:ascii="Calibri" w:hAnsi="Calibri" w:cs="Calibri"/>
          <w:i/>
          <w:color w:val="FF0000"/>
          <w:lang w:eastAsia="en-US"/>
        </w:rPr>
        <w:t xml:space="preserve"> na nowy rozłącznik SN sterowany zdalnie, </w:t>
      </w:r>
    </w:p>
    <w:p w14:paraId="2B163A11" w14:textId="77777777" w:rsidR="00417ACE" w:rsidRPr="00417ACE" w:rsidRDefault="00417ACE" w:rsidP="00417ACE">
      <w:pPr>
        <w:keepNext/>
        <w:spacing w:before="0" w:after="0"/>
        <w:ind w:left="0" w:firstLine="0"/>
        <w:rPr>
          <w:rFonts w:ascii="Calibri" w:hAnsi="Calibri" w:cs="Calibri"/>
          <w:i/>
          <w:color w:val="FF0000"/>
          <w:lang w:eastAsia="en-US"/>
        </w:rPr>
      </w:pPr>
      <w:r w:rsidRPr="00417ACE">
        <w:rPr>
          <w:rFonts w:ascii="Calibri" w:hAnsi="Calibri" w:cs="Calibri"/>
          <w:b/>
          <w:bCs/>
          <w:i/>
          <w:color w:val="FF0000"/>
          <w:lang w:eastAsia="en-US"/>
        </w:rPr>
        <w:t>Zadanie 3</w:t>
      </w:r>
      <w:r w:rsidRPr="00417ACE">
        <w:rPr>
          <w:rFonts w:ascii="Calibri" w:hAnsi="Calibri" w:cs="Calibri"/>
          <w:i/>
          <w:color w:val="FF0000"/>
          <w:lang w:eastAsia="en-US"/>
        </w:rPr>
        <w:t xml:space="preserve"> – Wymiana istniejącego rozłącznika SN nr </w:t>
      </w:r>
      <w:r w:rsidRPr="00417ACE">
        <w:rPr>
          <w:rFonts w:ascii="Calibri" w:hAnsi="Calibri" w:cs="Calibri"/>
          <w:b/>
          <w:bCs/>
          <w:i/>
          <w:color w:val="FF0000"/>
          <w:lang w:eastAsia="en-US"/>
        </w:rPr>
        <w:t>3-R-3458</w:t>
      </w:r>
      <w:r w:rsidRPr="00417ACE">
        <w:rPr>
          <w:rFonts w:ascii="Calibri" w:hAnsi="Calibri" w:cs="Calibri"/>
          <w:i/>
          <w:color w:val="FF0000"/>
          <w:lang w:eastAsia="en-US"/>
        </w:rPr>
        <w:t xml:space="preserve"> lub </w:t>
      </w:r>
      <w:r w:rsidRPr="00417ACE">
        <w:rPr>
          <w:rFonts w:ascii="Calibri" w:hAnsi="Calibri" w:cs="Calibri"/>
          <w:i/>
          <w:color w:val="FF0000"/>
          <w:lang w:eastAsia="en-US"/>
        </w:rPr>
        <w:br/>
      </w:r>
      <w:r w:rsidRPr="00417ACE">
        <w:rPr>
          <w:rFonts w:ascii="Calibri" w:hAnsi="Calibri" w:cs="Calibri"/>
          <w:b/>
          <w:bCs/>
          <w:i/>
          <w:color w:val="FF0000"/>
          <w:lang w:eastAsia="en-US"/>
        </w:rPr>
        <w:t>3-R-3459</w:t>
      </w:r>
      <w:r w:rsidRPr="00417ACE">
        <w:rPr>
          <w:rFonts w:ascii="Calibri" w:hAnsi="Calibri" w:cs="Calibri"/>
          <w:i/>
          <w:color w:val="FF0000"/>
          <w:lang w:eastAsia="en-US"/>
        </w:rPr>
        <w:t xml:space="preserve"> na nowy rozłącznik SN sterowany zdalnie, </w:t>
      </w:r>
    </w:p>
    <w:p w14:paraId="0EBE68E2" w14:textId="77777777" w:rsidR="00417ACE" w:rsidRPr="00417ACE" w:rsidRDefault="00417ACE" w:rsidP="00417ACE">
      <w:pPr>
        <w:keepNext/>
        <w:spacing w:before="0" w:after="0"/>
        <w:ind w:left="0" w:firstLine="0"/>
        <w:rPr>
          <w:rFonts w:ascii="Calibri" w:hAnsi="Calibri" w:cs="Calibri"/>
          <w:i/>
          <w:color w:val="FF0000"/>
          <w:lang w:eastAsia="en-US"/>
        </w:rPr>
      </w:pPr>
      <w:r w:rsidRPr="00417ACE">
        <w:rPr>
          <w:rFonts w:ascii="Calibri" w:hAnsi="Calibri" w:cs="Calibri"/>
          <w:b/>
          <w:bCs/>
          <w:i/>
          <w:color w:val="FF0000"/>
          <w:lang w:eastAsia="en-US"/>
        </w:rPr>
        <w:t>Zadanie 4</w:t>
      </w:r>
      <w:r w:rsidRPr="00417ACE">
        <w:rPr>
          <w:rFonts w:ascii="Calibri" w:hAnsi="Calibri" w:cs="Calibri"/>
          <w:i/>
          <w:color w:val="FF0000"/>
          <w:lang w:eastAsia="en-US"/>
        </w:rPr>
        <w:t xml:space="preserve"> – Wymiana istniejącego rozłącznika SN nr </w:t>
      </w:r>
      <w:r w:rsidRPr="00417ACE">
        <w:rPr>
          <w:rFonts w:ascii="Calibri" w:hAnsi="Calibri" w:cs="Calibri"/>
          <w:b/>
          <w:bCs/>
          <w:i/>
          <w:color w:val="FF0000"/>
          <w:lang w:eastAsia="en-US"/>
        </w:rPr>
        <w:t>3-R-3498</w:t>
      </w:r>
      <w:r w:rsidRPr="00417ACE">
        <w:rPr>
          <w:rFonts w:ascii="Calibri" w:hAnsi="Calibri" w:cs="Calibri"/>
          <w:i/>
          <w:color w:val="FF0000"/>
          <w:lang w:eastAsia="en-US"/>
        </w:rPr>
        <w:t xml:space="preserve"> lub </w:t>
      </w:r>
      <w:r w:rsidRPr="00417ACE">
        <w:rPr>
          <w:rFonts w:ascii="Calibri" w:hAnsi="Calibri" w:cs="Calibri"/>
          <w:i/>
          <w:color w:val="FF0000"/>
          <w:lang w:eastAsia="en-US"/>
        </w:rPr>
        <w:br/>
      </w:r>
      <w:r w:rsidRPr="00417ACE">
        <w:rPr>
          <w:rFonts w:ascii="Calibri" w:hAnsi="Calibri" w:cs="Calibri"/>
          <w:b/>
          <w:bCs/>
          <w:i/>
          <w:color w:val="FF0000"/>
          <w:lang w:eastAsia="en-US"/>
        </w:rPr>
        <w:t>3-R-3499</w:t>
      </w:r>
      <w:r w:rsidRPr="00417ACE">
        <w:rPr>
          <w:rFonts w:ascii="Calibri" w:hAnsi="Calibri" w:cs="Calibri"/>
          <w:i/>
          <w:color w:val="FF0000"/>
          <w:lang w:eastAsia="en-US"/>
        </w:rPr>
        <w:t xml:space="preserve"> na nowy rozłącznik SN sterowany zdalnie,</w:t>
      </w:r>
    </w:p>
    <w:p w14:paraId="39CA5D40" w14:textId="77777777" w:rsidR="00417ACE" w:rsidRPr="00417ACE" w:rsidRDefault="00417ACE" w:rsidP="00417ACE">
      <w:pPr>
        <w:keepNext/>
        <w:spacing w:before="0" w:after="0"/>
        <w:ind w:left="0" w:firstLine="0"/>
        <w:rPr>
          <w:rFonts w:ascii="Calibri" w:hAnsi="Calibri" w:cs="Calibri"/>
          <w:i/>
          <w:color w:val="FF0000"/>
          <w:lang w:eastAsia="en-US"/>
        </w:rPr>
      </w:pPr>
      <w:r w:rsidRPr="00417ACE">
        <w:rPr>
          <w:rFonts w:ascii="Calibri" w:hAnsi="Calibri" w:cs="Calibri"/>
          <w:b/>
          <w:bCs/>
          <w:i/>
          <w:color w:val="FF0000"/>
          <w:lang w:eastAsia="en-US"/>
        </w:rPr>
        <w:t>Zadanie 5</w:t>
      </w:r>
      <w:r w:rsidRPr="00417ACE">
        <w:rPr>
          <w:rFonts w:ascii="Calibri" w:hAnsi="Calibri" w:cs="Calibri"/>
          <w:i/>
          <w:color w:val="FF0000"/>
          <w:lang w:eastAsia="en-US"/>
        </w:rPr>
        <w:t xml:space="preserve"> – Wymiana istniejącego rozłącznika SN nr </w:t>
      </w:r>
      <w:r w:rsidRPr="00417ACE">
        <w:rPr>
          <w:rFonts w:ascii="Calibri" w:hAnsi="Calibri" w:cs="Calibri"/>
          <w:b/>
          <w:bCs/>
          <w:i/>
          <w:color w:val="FF0000"/>
          <w:lang w:eastAsia="en-US"/>
        </w:rPr>
        <w:t>3-R-3508</w:t>
      </w:r>
      <w:r w:rsidRPr="00417ACE">
        <w:rPr>
          <w:rFonts w:ascii="Calibri" w:hAnsi="Calibri" w:cs="Calibri"/>
          <w:i/>
          <w:color w:val="FF0000"/>
          <w:lang w:eastAsia="en-US"/>
        </w:rPr>
        <w:t xml:space="preserve"> lub </w:t>
      </w:r>
      <w:r w:rsidRPr="00417ACE">
        <w:rPr>
          <w:rFonts w:ascii="Calibri" w:hAnsi="Calibri" w:cs="Calibri"/>
          <w:i/>
          <w:color w:val="FF0000"/>
          <w:lang w:eastAsia="en-US"/>
        </w:rPr>
        <w:br/>
      </w:r>
      <w:r w:rsidRPr="00417ACE">
        <w:rPr>
          <w:rFonts w:ascii="Calibri" w:hAnsi="Calibri" w:cs="Calibri"/>
          <w:b/>
          <w:bCs/>
          <w:i/>
          <w:color w:val="FF0000"/>
          <w:lang w:eastAsia="en-US"/>
        </w:rPr>
        <w:t>3-R-3507</w:t>
      </w:r>
      <w:r w:rsidRPr="00417ACE">
        <w:rPr>
          <w:rFonts w:ascii="Calibri" w:hAnsi="Calibri" w:cs="Calibri"/>
          <w:i/>
          <w:color w:val="FF0000"/>
          <w:lang w:eastAsia="en-US"/>
        </w:rPr>
        <w:t xml:space="preserve"> na nowy rozłącznik SN sterowany zdalnie,</w:t>
      </w:r>
    </w:p>
    <w:p w14:paraId="7CE0CF88" w14:textId="77777777" w:rsidR="00FF237D" w:rsidRPr="004B4087" w:rsidRDefault="00FF237D" w:rsidP="00FC25A4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sz w:val="18"/>
          <w:szCs w:val="18"/>
          <w:lang w:val="pl-PL" w:eastAsia="pl-PL"/>
        </w:rPr>
      </w:pPr>
    </w:p>
    <w:p w14:paraId="57869AD4" w14:textId="77777777" w:rsidR="00FC25A4" w:rsidRPr="004B4087" w:rsidRDefault="00FF237D" w:rsidP="00512B43">
      <w:pPr>
        <w:pStyle w:val="Nagwek1"/>
        <w:numPr>
          <w:ilvl w:val="0"/>
          <w:numId w:val="0"/>
        </w:numPr>
        <w:spacing w:before="0" w:after="0"/>
        <w:ind w:left="720"/>
        <w:rPr>
          <w:rFonts w:ascii="Verdana" w:hAnsi="Verdana" w:cs="Calibri"/>
          <w:b w:val="0"/>
          <w:sz w:val="18"/>
          <w:szCs w:val="18"/>
          <w:lang w:val="pl-PL" w:eastAsia="pl-PL"/>
        </w:rPr>
      </w:pPr>
      <w:r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 xml:space="preserve">Realizacja prac </w:t>
      </w:r>
      <w:r w:rsidR="00CB50AD"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>polega na:</w:t>
      </w:r>
    </w:p>
    <w:p w14:paraId="61EE8BC2" w14:textId="77777777" w:rsidR="00FC25A4" w:rsidRPr="004B4087" w:rsidRDefault="00FC25A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Opracowani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dokumentacji technicznej na wymianę łączników SN sterowanych </w:t>
      </w:r>
      <w:r w:rsidR="00D451AD" w:rsidRPr="004B4087">
        <w:rPr>
          <w:rFonts w:ascii="Verdana" w:hAnsi="Verdana" w:cs="Calibri"/>
          <w:sz w:val="18"/>
          <w:szCs w:val="18"/>
        </w:rPr>
        <w:t>zdalnie</w:t>
      </w:r>
      <w:r w:rsidRPr="004B4087">
        <w:rPr>
          <w:rFonts w:ascii="Verdana" w:hAnsi="Verdana" w:cs="Calibri"/>
          <w:sz w:val="18"/>
          <w:szCs w:val="18"/>
        </w:rPr>
        <w:t xml:space="preserve"> (rozłącznik SN, reklozer</w:t>
      </w:r>
      <w:r w:rsidR="003A2946" w:rsidRPr="004B4087">
        <w:rPr>
          <w:rFonts w:ascii="Verdana" w:hAnsi="Verdana" w:cs="Calibri"/>
          <w:sz w:val="18"/>
          <w:szCs w:val="18"/>
        </w:rPr>
        <w:t xml:space="preserve"> SN</w:t>
      </w:r>
      <w:r w:rsidRPr="004B4087">
        <w:rPr>
          <w:rFonts w:ascii="Verdana" w:hAnsi="Verdana" w:cs="Calibri"/>
          <w:sz w:val="18"/>
          <w:szCs w:val="18"/>
        </w:rPr>
        <w:t>) i uzgodnienie jej w</w:t>
      </w:r>
      <w:r w:rsidR="00D62477" w:rsidRPr="004B4087">
        <w:rPr>
          <w:rFonts w:ascii="Verdana" w:hAnsi="Verdana" w:cs="Calibri"/>
          <w:sz w:val="18"/>
          <w:szCs w:val="18"/>
        </w:rPr>
        <w:t xml:space="preserve"> </w:t>
      </w:r>
      <w:r w:rsidR="00E2150C" w:rsidRPr="004B4087">
        <w:rPr>
          <w:rFonts w:ascii="Verdana" w:hAnsi="Verdana" w:cs="Calibri"/>
          <w:sz w:val="18"/>
          <w:szCs w:val="18"/>
        </w:rPr>
        <w:t>Centrali Oddziału Łódź</w:t>
      </w:r>
      <w:r w:rsidR="00D62477" w:rsidRPr="004B4087">
        <w:rPr>
          <w:rFonts w:ascii="Verdana" w:hAnsi="Verdana" w:cs="Calibri"/>
          <w:sz w:val="18"/>
          <w:szCs w:val="18"/>
        </w:rPr>
        <w:t xml:space="preserve"> </w:t>
      </w:r>
    </w:p>
    <w:p w14:paraId="17747C07" w14:textId="77777777" w:rsidR="00A43894" w:rsidRPr="004B4087" w:rsidRDefault="00CB50AD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Demontaż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istniejące</w:t>
      </w:r>
      <w:r w:rsidR="00A43894" w:rsidRPr="004B4087">
        <w:rPr>
          <w:rFonts w:ascii="Verdana" w:hAnsi="Verdana" w:cs="Calibri"/>
          <w:sz w:val="18"/>
          <w:szCs w:val="18"/>
        </w:rPr>
        <w:t>go roz</w:t>
      </w:r>
      <w:r w:rsidR="003B7FA2" w:rsidRPr="004B4087">
        <w:rPr>
          <w:rFonts w:ascii="Verdana" w:hAnsi="Verdana" w:cs="Calibri"/>
          <w:sz w:val="18"/>
          <w:szCs w:val="18"/>
        </w:rPr>
        <w:t xml:space="preserve">łącznika </w:t>
      </w:r>
      <w:r w:rsidR="00A43894" w:rsidRPr="004B4087">
        <w:rPr>
          <w:rFonts w:ascii="Verdana" w:hAnsi="Verdana" w:cs="Calibri"/>
          <w:sz w:val="18"/>
          <w:szCs w:val="18"/>
        </w:rPr>
        <w:t xml:space="preserve">SN </w:t>
      </w:r>
      <w:r w:rsidR="003B7FA2" w:rsidRPr="004B4087">
        <w:rPr>
          <w:rFonts w:ascii="Verdana" w:hAnsi="Verdana" w:cs="Calibri"/>
          <w:sz w:val="18"/>
          <w:szCs w:val="18"/>
        </w:rPr>
        <w:t xml:space="preserve">sterowanego </w:t>
      </w:r>
      <w:r w:rsidR="00A43894" w:rsidRPr="004B4087">
        <w:rPr>
          <w:rFonts w:ascii="Verdana" w:hAnsi="Verdana" w:cs="Calibri"/>
          <w:sz w:val="18"/>
          <w:szCs w:val="18"/>
        </w:rPr>
        <w:t>zdalnie</w:t>
      </w:r>
      <w:r w:rsidR="003B7FA2" w:rsidRPr="004B4087">
        <w:rPr>
          <w:rFonts w:ascii="Verdana" w:hAnsi="Verdana" w:cs="Calibri"/>
          <w:sz w:val="18"/>
          <w:szCs w:val="18"/>
        </w:rPr>
        <w:t xml:space="preserve"> / </w:t>
      </w:r>
      <w:proofErr w:type="spellStart"/>
      <w:r w:rsidR="003B7FA2" w:rsidRPr="004B4087">
        <w:rPr>
          <w:rFonts w:ascii="Verdana" w:hAnsi="Verdana" w:cs="Calibri"/>
          <w:sz w:val="18"/>
          <w:szCs w:val="18"/>
        </w:rPr>
        <w:t>reklozera</w:t>
      </w:r>
      <w:proofErr w:type="spellEnd"/>
      <w:r w:rsidR="003B7FA2" w:rsidRPr="004B4087">
        <w:rPr>
          <w:rFonts w:ascii="Verdana" w:hAnsi="Verdana" w:cs="Calibri"/>
          <w:sz w:val="18"/>
          <w:szCs w:val="18"/>
        </w:rPr>
        <w:t xml:space="preserve"> </w:t>
      </w:r>
      <w:r w:rsidR="00A43894" w:rsidRPr="004B4087">
        <w:rPr>
          <w:rFonts w:ascii="Verdana" w:hAnsi="Verdana" w:cs="Calibri"/>
          <w:sz w:val="18"/>
          <w:szCs w:val="18"/>
        </w:rPr>
        <w:t xml:space="preserve">SN sterowanego zdalnie </w:t>
      </w:r>
      <w:r w:rsidR="003B7FA2" w:rsidRPr="004B4087">
        <w:rPr>
          <w:rFonts w:ascii="Verdana" w:hAnsi="Verdana" w:cs="Calibri"/>
          <w:sz w:val="18"/>
          <w:szCs w:val="18"/>
        </w:rPr>
        <w:t>w linii napowietrznej S</w:t>
      </w:r>
      <w:r w:rsidR="00A43894" w:rsidRPr="004B4087">
        <w:rPr>
          <w:rFonts w:ascii="Verdana" w:hAnsi="Verdana" w:cs="Calibri"/>
          <w:sz w:val="18"/>
          <w:szCs w:val="18"/>
        </w:rPr>
        <w:t>N wraz z kompletnym napędem i szafką sterowniczą,</w:t>
      </w:r>
      <w:r w:rsidRPr="004B4087">
        <w:rPr>
          <w:rFonts w:ascii="Verdana" w:hAnsi="Verdana" w:cs="Calibri"/>
          <w:sz w:val="18"/>
          <w:szCs w:val="18"/>
        </w:rPr>
        <w:t xml:space="preserve"> </w:t>
      </w:r>
    </w:p>
    <w:p w14:paraId="6AC6D741" w14:textId="77777777" w:rsidR="003B7FA2" w:rsidRPr="004B4087" w:rsidRDefault="0055300B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nowe</w:t>
      </w:r>
      <w:r w:rsidR="003B7FA2" w:rsidRPr="004B4087">
        <w:rPr>
          <w:rFonts w:ascii="Verdana" w:hAnsi="Verdana" w:cs="Calibri"/>
          <w:sz w:val="18"/>
          <w:szCs w:val="18"/>
        </w:rPr>
        <w:t xml:space="preserve">go </w:t>
      </w:r>
      <w:r w:rsidR="00A43894" w:rsidRPr="004B4087">
        <w:rPr>
          <w:rFonts w:ascii="Verdana" w:hAnsi="Verdana" w:cs="Calibri"/>
          <w:sz w:val="18"/>
          <w:szCs w:val="18"/>
        </w:rPr>
        <w:t xml:space="preserve">rozłącznika SN sterowanego zdalnie / </w:t>
      </w:r>
      <w:proofErr w:type="spellStart"/>
      <w:r w:rsidR="00A43894" w:rsidRPr="004B4087">
        <w:rPr>
          <w:rFonts w:ascii="Verdana" w:hAnsi="Verdana" w:cs="Calibri"/>
          <w:sz w:val="18"/>
          <w:szCs w:val="18"/>
        </w:rPr>
        <w:t>reklozera</w:t>
      </w:r>
      <w:proofErr w:type="spellEnd"/>
      <w:r w:rsidR="00A43894" w:rsidRPr="004B4087">
        <w:rPr>
          <w:rFonts w:ascii="Verdana" w:hAnsi="Verdana" w:cs="Calibri"/>
          <w:sz w:val="18"/>
          <w:szCs w:val="18"/>
        </w:rPr>
        <w:t xml:space="preserve"> SN sterowanego zdalnie </w:t>
      </w:r>
      <w:r w:rsidR="00F96C67" w:rsidRPr="004B4087">
        <w:rPr>
          <w:rFonts w:ascii="Verdana" w:hAnsi="Verdana" w:cs="Calibri"/>
          <w:sz w:val="18"/>
          <w:szCs w:val="18"/>
        </w:rPr>
        <w:br/>
      </w:r>
      <w:r w:rsidR="00950090" w:rsidRPr="004B4087">
        <w:rPr>
          <w:rFonts w:ascii="Verdana" w:hAnsi="Verdana" w:cs="Calibri"/>
          <w:sz w:val="18"/>
          <w:szCs w:val="18"/>
        </w:rPr>
        <w:t xml:space="preserve">wykonanego zgodnie z WBSE </w:t>
      </w:r>
      <w:r w:rsidR="00A43894" w:rsidRPr="004B4087">
        <w:rPr>
          <w:rFonts w:ascii="Verdana" w:hAnsi="Verdana" w:cs="Calibri"/>
          <w:sz w:val="18"/>
          <w:szCs w:val="18"/>
        </w:rPr>
        <w:t xml:space="preserve">w miejscu zdemontowanego łącznika SN </w:t>
      </w:r>
      <w:r w:rsidR="003B7FA2" w:rsidRPr="004B4087">
        <w:rPr>
          <w:rFonts w:ascii="Verdana" w:hAnsi="Verdana" w:cs="Calibri"/>
          <w:sz w:val="18"/>
          <w:szCs w:val="18"/>
        </w:rPr>
        <w:t>w linii napowietrznej S</w:t>
      </w:r>
      <w:r w:rsidR="00A43894" w:rsidRPr="004B4087">
        <w:rPr>
          <w:rFonts w:ascii="Verdana" w:hAnsi="Verdana" w:cs="Calibri"/>
          <w:sz w:val="18"/>
          <w:szCs w:val="18"/>
        </w:rPr>
        <w:t>N,</w:t>
      </w:r>
    </w:p>
    <w:p w14:paraId="693CDA16" w14:textId="1DA3F264" w:rsidR="00A43894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kompletnego zestawu napędowego wraz z szafką sterowniczą</w:t>
      </w:r>
      <w:r w:rsidR="0063356A" w:rsidRPr="004B4087">
        <w:rPr>
          <w:rFonts w:ascii="Verdana" w:hAnsi="Verdana" w:cs="Calibri"/>
          <w:sz w:val="18"/>
          <w:szCs w:val="18"/>
        </w:rPr>
        <w:t xml:space="preserve"> wyposażoną także </w:t>
      </w:r>
      <w:r w:rsidR="0063356A" w:rsidRPr="004B4087">
        <w:rPr>
          <w:rFonts w:ascii="Verdana" w:hAnsi="Verdana" w:cs="Calibri"/>
          <w:sz w:val="18"/>
          <w:szCs w:val="18"/>
        </w:rPr>
        <w:br/>
        <w:t>w zasilacz buforowy i sterownik telemechaniki</w:t>
      </w:r>
      <w:r w:rsidRPr="004B4087">
        <w:rPr>
          <w:rFonts w:ascii="Verdana" w:hAnsi="Verdana" w:cs="Calibri"/>
          <w:sz w:val="18"/>
          <w:szCs w:val="18"/>
        </w:rPr>
        <w:t xml:space="preserve">, dla wymienianych </w:t>
      </w:r>
      <w:proofErr w:type="spellStart"/>
      <w:r w:rsidRPr="004B4087">
        <w:rPr>
          <w:rFonts w:ascii="Verdana" w:hAnsi="Verdana" w:cs="Calibri"/>
          <w:sz w:val="18"/>
          <w:szCs w:val="18"/>
        </w:rPr>
        <w:t>reklozerów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montaż kompletnego zestawu zabezpieczeń w szafce sterowniczej dedykowanego dla przedmiotowego rozwiązania – szczegółowy zakres wyposażenia szafki sterowniczej wraz z zabezpieczeniami określony został w specyfikacji urządzenia,</w:t>
      </w:r>
    </w:p>
    <w:p w14:paraId="5E877966" w14:textId="77777777" w:rsidR="00A63A0E" w:rsidRPr="004B4087" w:rsidRDefault="00A63A0E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Dla rozłączników sterowanych zdalnie stosować jedn</w:t>
      </w:r>
      <w:r w:rsidR="003A2946" w:rsidRPr="004B4087">
        <w:rPr>
          <w:rFonts w:ascii="Verdana" w:hAnsi="Verdana" w:cs="Calibri"/>
          <w:sz w:val="18"/>
          <w:szCs w:val="18"/>
        </w:rPr>
        <w:t>ą</w:t>
      </w:r>
      <w:r w:rsidRPr="004B4087">
        <w:rPr>
          <w:rFonts w:ascii="Verdana" w:hAnsi="Verdana" w:cs="Calibri"/>
          <w:sz w:val="18"/>
          <w:szCs w:val="18"/>
        </w:rPr>
        <w:t xml:space="preserve"> skrzynkę sterowniczo-sygnalizacyjną,</w:t>
      </w:r>
    </w:p>
    <w:p w14:paraId="0E491E1E" w14:textId="77777777" w:rsidR="00195502" w:rsidRPr="004B4087" w:rsidRDefault="0019550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stosować rozłączniki w izolacji silikonowej o </w:t>
      </w:r>
      <w:r w:rsidR="00D451AD" w:rsidRPr="004B4087">
        <w:rPr>
          <w:rFonts w:ascii="Verdana" w:hAnsi="Verdana" w:cs="Calibri"/>
          <w:sz w:val="18"/>
          <w:szCs w:val="18"/>
        </w:rPr>
        <w:t>prądzie</w:t>
      </w:r>
      <w:r w:rsidRPr="004B4087">
        <w:rPr>
          <w:rFonts w:ascii="Verdana" w:hAnsi="Verdana" w:cs="Calibri"/>
          <w:sz w:val="18"/>
          <w:szCs w:val="18"/>
        </w:rPr>
        <w:t xml:space="preserve"> znamionowym </w:t>
      </w:r>
      <w:r w:rsidR="00B168E6" w:rsidRPr="004B4087">
        <w:rPr>
          <w:rFonts w:ascii="Verdana" w:hAnsi="Verdana" w:cs="Calibri"/>
          <w:sz w:val="18"/>
          <w:szCs w:val="18"/>
        </w:rPr>
        <w:t>630A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26151322" w14:textId="77777777" w:rsidR="00A63A0E" w:rsidRPr="004B4087" w:rsidRDefault="00A63A0E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napęd musi zapewniać możliwość ręcznego rozłączenia od napędu zdalnego oraz  umożliwienie wykonania manipulacji łączeniowych ręcznie za pomocą dedykowanego napędu będącego na wyposażeniu skrzynki sterowniczej, </w:t>
      </w:r>
    </w:p>
    <w:p w14:paraId="118BB59A" w14:textId="77777777" w:rsidR="00A43894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szafki sterowniczej na żerdzi słupowej na wysokości: </w:t>
      </w:r>
    </w:p>
    <w:p w14:paraId="37C29BE7" w14:textId="77777777" w:rsidR="00A43894" w:rsidRPr="004B4087" w:rsidRDefault="00A43894" w:rsidP="00A43894">
      <w:pPr>
        <w:pStyle w:val="Akapitzlist"/>
        <w:numPr>
          <w:ilvl w:val="0"/>
          <w:numId w:val="35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dolna krawędź szafki na wysokości min. 1,2m nad poziomem gruntu, </w:t>
      </w:r>
    </w:p>
    <w:p w14:paraId="3FE3C748" w14:textId="77777777" w:rsidR="00A43894" w:rsidRPr="004B4087" w:rsidRDefault="00A43894" w:rsidP="00A43894">
      <w:pPr>
        <w:pStyle w:val="Akapitzlist"/>
        <w:numPr>
          <w:ilvl w:val="0"/>
          <w:numId w:val="35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górna krawędź szafki na wysokości max. 1,8m nad poziomem gruntu,</w:t>
      </w:r>
    </w:p>
    <w:p w14:paraId="2060F13F" w14:textId="77777777" w:rsidR="00C23212" w:rsidRPr="004B4087" w:rsidRDefault="00C2321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dwóch kompletów ograniczników przepięć SN</w:t>
      </w:r>
      <w:r w:rsidR="00A74C60" w:rsidRPr="004B4087">
        <w:rPr>
          <w:rFonts w:ascii="Verdana" w:hAnsi="Verdana" w:cs="Calibri"/>
          <w:sz w:val="18"/>
          <w:szCs w:val="18"/>
        </w:rPr>
        <w:t xml:space="preserve"> – po jednym komplecie z każdej strony łącznika SN,</w:t>
      </w:r>
    </w:p>
    <w:p w14:paraId="4213BA6E" w14:textId="77777777" w:rsidR="00D451AD" w:rsidRPr="004B4087" w:rsidRDefault="00D451AD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Połączenia prądowe obwodów pierwotnych realizować przewodem w niepełnej izolacji typu </w:t>
      </w:r>
      <w:proofErr w:type="spellStart"/>
      <w:r w:rsidRPr="004B4087">
        <w:rPr>
          <w:rFonts w:ascii="Verdana" w:hAnsi="Verdana" w:cs="Calibri"/>
          <w:sz w:val="18"/>
          <w:szCs w:val="18"/>
        </w:rPr>
        <w:t>AASXSn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o przekroju linii głównej lecz nie mniejszym niż 1x70mm</w:t>
      </w:r>
      <w:r w:rsidRPr="004B4087">
        <w:rPr>
          <w:rFonts w:ascii="Verdana" w:hAnsi="Verdana" w:cs="Calibri"/>
          <w:sz w:val="18"/>
          <w:szCs w:val="18"/>
          <w:vertAlign w:val="superscript"/>
        </w:rPr>
        <w:t>2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09E3DED0" w14:textId="77777777" w:rsidR="00A74C60" w:rsidRPr="004B4087" w:rsidRDefault="00A74C60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lastRenderedPageBreak/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ograniczników przepięć nn w szafce sterowniczej – na wejściu zasilania do ww. szafki – sygnalizację uszkodzenia ograniczników przepięć</w:t>
      </w:r>
      <w:r w:rsidR="00A63A0E" w:rsidRPr="004B4087">
        <w:rPr>
          <w:rFonts w:ascii="Verdana" w:hAnsi="Verdana" w:cs="Calibri"/>
          <w:sz w:val="18"/>
          <w:szCs w:val="18"/>
        </w:rPr>
        <w:t xml:space="preserve"> należy wpiąć do </w:t>
      </w:r>
      <w:r w:rsidR="003A2946" w:rsidRPr="004B4087">
        <w:rPr>
          <w:rFonts w:ascii="Verdana" w:hAnsi="Verdana" w:cs="Calibri"/>
          <w:sz w:val="18"/>
          <w:szCs w:val="18"/>
        </w:rPr>
        <w:t xml:space="preserve">systemu nadzoru dyspozytorskiego </w:t>
      </w:r>
      <w:proofErr w:type="spellStart"/>
      <w:r w:rsidR="003A2946"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="00A63A0E" w:rsidRPr="004B4087">
        <w:rPr>
          <w:rFonts w:ascii="Verdana" w:hAnsi="Verdana" w:cs="Calibri"/>
          <w:sz w:val="18"/>
          <w:szCs w:val="18"/>
        </w:rPr>
        <w:t xml:space="preserve"> 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05E784AB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color w:val="FF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Skrzynka sterowniczo-sygnalizacyjna powinna zapewniać izolacje termiczną przed nadmiernym wychłodzeniem oraz nadmiernym nagrzaniem wewnątrz skrzynki, oraz być wyposażona </w:t>
      </w:r>
      <w:r w:rsidR="00F96C67"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t>w automatyczną nagrzewnicę  oraz automatyczny wentylator utrzymujący  temperaturę w jej wnętrzu w zakresie  +5</w:t>
      </w:r>
      <w:r w:rsidRPr="004B4087">
        <w:rPr>
          <w:rFonts w:ascii="Verdana" w:hAnsi="Verdana" w:cs="Calibri"/>
          <w:sz w:val="18"/>
          <w:szCs w:val="18"/>
          <w:vertAlign w:val="superscript"/>
        </w:rPr>
        <w:t>o</w:t>
      </w:r>
      <w:r w:rsidRPr="004B4087">
        <w:rPr>
          <w:rFonts w:ascii="Verdana" w:hAnsi="Verdana" w:cs="Calibri"/>
          <w:sz w:val="18"/>
          <w:szCs w:val="18"/>
        </w:rPr>
        <w:t xml:space="preserve">C ÷ </w:t>
      </w:r>
      <w:r w:rsidR="00BE08BD" w:rsidRPr="004B4087">
        <w:rPr>
          <w:rFonts w:ascii="Verdana" w:hAnsi="Verdana" w:cs="Calibri"/>
          <w:sz w:val="18"/>
          <w:szCs w:val="18"/>
        </w:rPr>
        <w:t>+ 55</w:t>
      </w:r>
      <w:r w:rsidR="00BE08BD" w:rsidRPr="004B4087">
        <w:rPr>
          <w:rFonts w:ascii="Verdana" w:hAnsi="Verdana" w:cs="Calibri"/>
          <w:sz w:val="18"/>
          <w:szCs w:val="18"/>
          <w:vertAlign w:val="superscript"/>
        </w:rPr>
        <w:t xml:space="preserve"> </w:t>
      </w:r>
      <w:proofErr w:type="spellStart"/>
      <w:r w:rsidR="00BE08BD" w:rsidRPr="004B4087">
        <w:rPr>
          <w:rFonts w:ascii="Verdana" w:hAnsi="Verdana" w:cs="Calibri"/>
          <w:sz w:val="18"/>
          <w:szCs w:val="18"/>
          <w:vertAlign w:val="superscript"/>
        </w:rPr>
        <w:t>o</w:t>
      </w:r>
      <w:r w:rsidR="00BE08BD" w:rsidRPr="004B4087">
        <w:rPr>
          <w:rFonts w:ascii="Verdana" w:hAnsi="Verdana" w:cs="Calibri"/>
          <w:sz w:val="18"/>
          <w:szCs w:val="18"/>
        </w:rPr>
        <w:t>C</w:t>
      </w:r>
      <w:proofErr w:type="spellEnd"/>
      <w:r w:rsidR="00BE08BD" w:rsidRPr="004B4087">
        <w:rPr>
          <w:rFonts w:ascii="Verdana" w:hAnsi="Verdana" w:cs="Calibri"/>
          <w:sz w:val="18"/>
          <w:szCs w:val="18"/>
        </w:rPr>
        <w:t xml:space="preserve">      </w:t>
      </w:r>
      <w:r w:rsidR="00FB7E07" w:rsidRPr="004B4087">
        <w:rPr>
          <w:rFonts w:ascii="Verdana" w:hAnsi="Verdana" w:cs="Calibri"/>
          <w:sz w:val="18"/>
          <w:szCs w:val="18"/>
        </w:rPr>
        <w:t xml:space="preserve"> </w:t>
      </w:r>
    </w:p>
    <w:p w14:paraId="1DD942F4" w14:textId="77777777" w:rsidR="00A74C60" w:rsidRPr="004B4087" w:rsidRDefault="00A74C60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Weryfikacj</w:t>
      </w:r>
      <w:r w:rsidR="003A2946" w:rsidRPr="004B4087">
        <w:rPr>
          <w:rFonts w:ascii="Verdana" w:hAnsi="Verdana" w:cs="Calibri"/>
          <w:sz w:val="18"/>
          <w:szCs w:val="18"/>
        </w:rPr>
        <w:t>ę</w:t>
      </w:r>
      <w:r w:rsidRPr="004B4087">
        <w:rPr>
          <w:rFonts w:ascii="Verdana" w:hAnsi="Verdana" w:cs="Calibri"/>
          <w:sz w:val="18"/>
          <w:szCs w:val="18"/>
        </w:rPr>
        <w:t xml:space="preserve"> istniejącej instalacji uziemiającej stanowisko słupowe – w przypadku koniecznym dokonać jej rozbudowy w celu uzyskania wartości rezystancji uziemienia </w:t>
      </w:r>
      <w:r w:rsidRPr="004B4087">
        <w:rPr>
          <w:rFonts w:ascii="Verdana" w:hAnsi="Verdana" w:cs="Calibri"/>
          <w:sz w:val="18"/>
          <w:szCs w:val="18"/>
        </w:rPr>
        <w:br/>
        <w:t>o wartości  R≤</w:t>
      </w:r>
      <w:r w:rsidR="00FB7E07" w:rsidRPr="004B4087">
        <w:rPr>
          <w:rFonts w:ascii="Verdana" w:hAnsi="Verdana" w:cs="Calibri"/>
          <w:sz w:val="18"/>
          <w:szCs w:val="18"/>
        </w:rPr>
        <w:t>10</w:t>
      </w:r>
      <w:r w:rsidRPr="004B4087">
        <w:rPr>
          <w:rFonts w:ascii="Verdana" w:hAnsi="Verdana" w:cs="Calibri"/>
          <w:sz w:val="18"/>
          <w:szCs w:val="18"/>
        </w:rPr>
        <w:t>Ω (po przeliczeniu z uwzględnieniem współczynników korekcyjnych dla danego gruntu)</w:t>
      </w:r>
      <w:r w:rsidR="00BE08BD" w:rsidRPr="004B4087">
        <w:rPr>
          <w:rFonts w:ascii="Verdana" w:hAnsi="Verdana" w:cs="Calibri"/>
          <w:sz w:val="18"/>
          <w:szCs w:val="18"/>
        </w:rPr>
        <w:t xml:space="preserve"> </w:t>
      </w:r>
    </w:p>
    <w:p w14:paraId="32EA5246" w14:textId="77777777" w:rsidR="00C23212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Podłączeni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przekładników </w:t>
      </w:r>
      <w:r w:rsidR="00A74C60" w:rsidRPr="004B4087">
        <w:rPr>
          <w:rFonts w:ascii="Verdana" w:hAnsi="Verdana" w:cs="Calibri"/>
          <w:sz w:val="18"/>
          <w:szCs w:val="18"/>
        </w:rPr>
        <w:t>napięciowych</w:t>
      </w:r>
      <w:r w:rsidRPr="004B4087">
        <w:rPr>
          <w:rFonts w:ascii="Verdana" w:hAnsi="Verdana" w:cs="Calibri"/>
          <w:sz w:val="18"/>
          <w:szCs w:val="18"/>
        </w:rPr>
        <w:t xml:space="preserve"> / </w:t>
      </w:r>
      <w:proofErr w:type="spellStart"/>
      <w:r w:rsidRPr="004B4087">
        <w:rPr>
          <w:rFonts w:ascii="Verdana" w:hAnsi="Verdana" w:cs="Calibri"/>
          <w:sz w:val="18"/>
          <w:szCs w:val="18"/>
        </w:rPr>
        <w:t>kombisensorów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realizować od strony zasilania linii SN w ukł</w:t>
      </w:r>
      <w:r w:rsidR="00C23212" w:rsidRPr="004B4087">
        <w:rPr>
          <w:rFonts w:ascii="Verdana" w:hAnsi="Verdana" w:cs="Calibri"/>
          <w:sz w:val="18"/>
          <w:szCs w:val="18"/>
        </w:rPr>
        <w:t xml:space="preserve">adzie normalnym – uzgodnić z RE na etapie prac </w:t>
      </w:r>
      <w:r w:rsidR="00512B43" w:rsidRPr="004B4087">
        <w:rPr>
          <w:rFonts w:ascii="Verdana" w:hAnsi="Verdana" w:cs="Calibri"/>
          <w:sz w:val="18"/>
          <w:szCs w:val="18"/>
        </w:rPr>
        <w:t>projektowych</w:t>
      </w:r>
      <w:r w:rsidR="00C23212" w:rsidRPr="004B4087">
        <w:rPr>
          <w:rFonts w:ascii="Verdana" w:hAnsi="Verdana" w:cs="Calibri"/>
          <w:sz w:val="18"/>
          <w:szCs w:val="18"/>
        </w:rPr>
        <w:t>,</w:t>
      </w:r>
    </w:p>
    <w:p w14:paraId="626313C8" w14:textId="77777777" w:rsidR="003A2946" w:rsidRPr="004B4087" w:rsidRDefault="003A2946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Dokonać pomiarów mocy s</w:t>
      </w:r>
      <w:r w:rsidR="00195502" w:rsidRPr="004B4087">
        <w:rPr>
          <w:rFonts w:ascii="Verdana" w:hAnsi="Verdana" w:cs="Calibri"/>
          <w:sz w:val="18"/>
          <w:szCs w:val="18"/>
        </w:rPr>
        <w:t>ygnału sterującego i dostosować do niego odpowiedniej mocy antenę (np. antenę kierunkową),</w:t>
      </w:r>
    </w:p>
    <w:p w14:paraId="0DFABD05" w14:textId="77777777" w:rsidR="00195502" w:rsidRPr="004B4087" w:rsidRDefault="0019550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Zastosować moduł komunikacyjny umożliwiający łączność w systemie </w:t>
      </w:r>
      <w:r w:rsidR="00F96C67" w:rsidRPr="004B4087">
        <w:rPr>
          <w:rFonts w:ascii="Verdana" w:hAnsi="Verdana" w:cs="Calibri"/>
          <w:sz w:val="18"/>
          <w:szCs w:val="18"/>
        </w:rPr>
        <w:t xml:space="preserve">GPRS oraz </w:t>
      </w:r>
      <w:r w:rsidRPr="004B4087">
        <w:rPr>
          <w:rFonts w:ascii="Verdana" w:hAnsi="Verdana" w:cs="Calibri"/>
          <w:sz w:val="18"/>
          <w:szCs w:val="18"/>
        </w:rPr>
        <w:t>LTE450,</w:t>
      </w:r>
    </w:p>
    <w:p w14:paraId="673228BA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Sygnalizację wraz z pomiarami z zainstalowanego łącznika SN należy zaimplementować do systemu nadzoru dyspozytorskiego </w:t>
      </w:r>
      <w:proofErr w:type="spellStart"/>
      <w:r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wraz z odwzorowaniem stanu położenia łącznika SN,</w:t>
      </w:r>
    </w:p>
    <w:p w14:paraId="0A516574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Oznakowanie zabudowanych  urządzeń wg wytycznych WBSE,</w:t>
      </w:r>
    </w:p>
    <w:p w14:paraId="6FADCC9C" w14:textId="77777777" w:rsidR="00B07893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Uzyskanie potwierdzenia od </w:t>
      </w:r>
      <w:r w:rsidRPr="004B4087">
        <w:rPr>
          <w:rFonts w:ascii="Verdana" w:hAnsi="Verdana" w:cs="Calibri"/>
          <w:color w:val="FF0000"/>
          <w:sz w:val="18"/>
          <w:szCs w:val="18"/>
        </w:rPr>
        <w:t xml:space="preserve">CD……. </w:t>
      </w:r>
      <w:r w:rsidRPr="004B4087">
        <w:rPr>
          <w:rFonts w:ascii="Verdana" w:hAnsi="Verdana" w:cs="Calibri"/>
          <w:sz w:val="18"/>
          <w:szCs w:val="18"/>
        </w:rPr>
        <w:t xml:space="preserve">o poprawności wprowadzonych danych do systemu nadzoru dyspozytorskiego </w:t>
      </w:r>
      <w:proofErr w:type="spellStart"/>
      <w:r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wraz z przeprowadzonymi próbami funkcjonalnymi </w:t>
      </w:r>
      <w:r w:rsidR="003E1A73" w:rsidRPr="004B4087">
        <w:rPr>
          <w:rFonts w:ascii="Verdana" w:hAnsi="Verdana" w:cs="Calibri"/>
          <w:sz w:val="18"/>
          <w:szCs w:val="18"/>
        </w:rPr>
        <w:t xml:space="preserve">łącznika </w:t>
      </w:r>
      <w:r w:rsidRPr="004B4087">
        <w:rPr>
          <w:rFonts w:ascii="Verdana" w:hAnsi="Verdana" w:cs="Calibri"/>
          <w:sz w:val="18"/>
          <w:szCs w:val="18"/>
        </w:rPr>
        <w:t>lokalnie</w:t>
      </w:r>
      <w:r w:rsidR="00F72858"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t xml:space="preserve"> i zdalnie</w:t>
      </w:r>
      <w:r w:rsidR="003E1A73" w:rsidRPr="004B4087">
        <w:rPr>
          <w:rFonts w:ascii="Verdana" w:hAnsi="Verdana" w:cs="Calibri"/>
          <w:sz w:val="18"/>
          <w:szCs w:val="18"/>
        </w:rPr>
        <w:t xml:space="preserve"> z poziomu systemu nadzoru dyspozytorskiego </w:t>
      </w:r>
      <w:proofErr w:type="spellStart"/>
      <w:r w:rsidR="003E1A73"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="003E1A73" w:rsidRPr="004B4087">
        <w:rPr>
          <w:rFonts w:ascii="Verdana" w:hAnsi="Verdana" w:cs="Calibri"/>
          <w:sz w:val="18"/>
          <w:szCs w:val="18"/>
        </w:rPr>
        <w:t>,</w:t>
      </w:r>
    </w:p>
    <w:p w14:paraId="70977957" w14:textId="77777777" w:rsidR="00403709" w:rsidRPr="00EA05BB" w:rsidRDefault="00403709" w:rsidP="00403709">
      <w:pPr>
        <w:pStyle w:val="Akapitzlist"/>
        <w:numPr>
          <w:ilvl w:val="3"/>
          <w:numId w:val="38"/>
        </w:numPr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 xml:space="preserve">Przewidywany efekt rzeczowy (km, MVA, kubatura, szt.): </w:t>
      </w:r>
    </w:p>
    <w:p w14:paraId="7E16E9AD" w14:textId="37D823FF" w:rsidR="00403709" w:rsidRPr="00EA05BB" w:rsidRDefault="00403709" w:rsidP="00403709">
      <w:pPr>
        <w:rPr>
          <w:rFonts w:ascii="Verdana" w:hAnsi="Verdana" w:cs="Calibri"/>
          <w:b/>
          <w:bCs/>
          <w:color w:val="FF0000"/>
          <w:sz w:val="18"/>
          <w:szCs w:val="18"/>
        </w:rPr>
      </w:pPr>
      <w:r w:rsidRPr="00EA05BB">
        <w:rPr>
          <w:rFonts w:ascii="Verdana" w:hAnsi="Verdana" w:cs="Calibri"/>
          <w:b/>
          <w:bCs/>
          <w:color w:val="FF0000"/>
          <w:sz w:val="18"/>
          <w:szCs w:val="18"/>
        </w:rPr>
        <w:t>*</w:t>
      </w:r>
      <w:r w:rsidRPr="00EA05BB">
        <w:rPr>
          <w:rFonts w:ascii="Verdana" w:hAnsi="Verdana" w:cs="Calibri"/>
          <w:b/>
          <w:bCs/>
          <w:color w:val="FF0000"/>
          <w:sz w:val="18"/>
          <w:szCs w:val="18"/>
        </w:rPr>
        <w:tab/>
        <w:t>Rozłącznik nr 33-R-3454 lub 33-R-3456:</w:t>
      </w:r>
    </w:p>
    <w:p w14:paraId="500F816A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wymiana na istniejącym słupie nr 332 rozłącznika 33-R-3454 w linii napowietrznej SN 15kV relacji Zduńska Wola – Łask lub na słupie nr 226 rozłącznika 33-R-3456 linii napowietrznej SN 15kV relacji Zduńska Wola – Lutomiersk na nowy rozłącznik sterowany radiowo. Stanowisko słupowe bez zmian.</w:t>
      </w:r>
    </w:p>
    <w:p w14:paraId="7DE4AB2D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nowy rozłącznik wyposażony w napęd obrotowy, szafę telemechaniki z napędem Lo-2, sterownik, zasilacz, akumulatory, komplet przegubów i cięgieł do napędu obrotowego, uchwyty do mocowania szafki napędu, antenę kierunkową GSM z kablem i uchwytem wzmacniana dla energetyki,</w:t>
      </w:r>
    </w:p>
    <w:p w14:paraId="4887DE39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wymiana ograniczników przepięć komplet 3 sztuk, według potrzeb.</w:t>
      </w:r>
    </w:p>
    <w:p w14:paraId="1F651ABC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montaż transformatora potrzeb własnych 15,75/0,23 kV</w:t>
      </w:r>
    </w:p>
    <w:p w14:paraId="04BF529A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edycja danych w bazie systemu SCADA, programowanie sterownika, sprawdzenie funkcjonalne wraz z jego uruchomieniem, w pełnym zakresie oraz dostosowaniem sterowania, telemechaniki oraz systemu łączności</w:t>
      </w:r>
    </w:p>
    <w:p w14:paraId="3AD0892E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sprawdzenie i poprawa do wymaganej wartości uziemienia stanowiska słupowego z rozłącznikiem</w:t>
      </w:r>
    </w:p>
    <w:p w14:paraId="6D2B7C21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zanumerowanie słupa oraz rozłącznika, zgodnie z ustaleniami w Rejonie Energetycznym</w:t>
      </w:r>
    </w:p>
    <w:p w14:paraId="3845F6B3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 xml:space="preserve">- w zależności od wybranego rozłącznika, podłączenie i praca agregatów prądotwórczych 3szt. na stacjach transformatorowych 15/0,4kV: Jabłonka nr 3-0794, Bałucz hydrofornia wieś nr 3-1645, Wola Stryjewska 2 nr 3-0792 w przypadku rozłącznika 33-R-3454 lub Anielin 2 nr 3-0783, Anielin stary nr 3-0472, Anielin 1 nr 3-0782 w przypadku rozłącznika 33-R-3456    </w:t>
      </w:r>
    </w:p>
    <w:p w14:paraId="6F15FC7A" w14:textId="1984FA43" w:rsidR="00403709" w:rsidRPr="00EA05BB" w:rsidRDefault="00403709" w:rsidP="00403709">
      <w:pPr>
        <w:rPr>
          <w:rFonts w:ascii="Verdana" w:hAnsi="Verdana" w:cs="Calibri"/>
          <w:b/>
          <w:bCs/>
          <w:color w:val="FF0000"/>
          <w:sz w:val="18"/>
          <w:szCs w:val="18"/>
        </w:rPr>
      </w:pPr>
      <w:r w:rsidRPr="00EA05BB">
        <w:rPr>
          <w:rFonts w:ascii="Verdana" w:hAnsi="Verdana" w:cs="Calibri"/>
          <w:b/>
          <w:bCs/>
          <w:color w:val="FF0000"/>
          <w:sz w:val="18"/>
          <w:szCs w:val="18"/>
        </w:rPr>
        <w:t>*</w:t>
      </w:r>
      <w:r w:rsidRPr="00EA05BB">
        <w:rPr>
          <w:rFonts w:ascii="Verdana" w:hAnsi="Verdana" w:cs="Calibri"/>
          <w:b/>
          <w:bCs/>
          <w:color w:val="FF0000"/>
          <w:sz w:val="18"/>
          <w:szCs w:val="18"/>
        </w:rPr>
        <w:tab/>
        <w:t>Rozłącznik nr 33-R-0629:</w:t>
      </w:r>
    </w:p>
    <w:p w14:paraId="3983D127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wymiana na istniejącym słupie nr 30 pozostającym bez zmian w linii napowietrznej SN 15kV relacji Łask II – Lutomiersk / Łask I – Przemysł na nowy rozłącznik sterowany radiowo.</w:t>
      </w:r>
    </w:p>
    <w:p w14:paraId="10FB9053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nowy rozłącznik wyposażony w napęd obrotowy, szafę telemechaniki z napędem Lo-2, sterownik, zasilacz, akumulatory, komplet przegubów i cięgieł do napędu obrotowego, uchwyty do mocowania szafki napędu, antenę kierunkową GSM z kablem i uchwytem wzmacniana dla energetyki,</w:t>
      </w:r>
    </w:p>
    <w:p w14:paraId="1DDC7AC0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wymiana ograniczników przepięć komplet 3 sztuk, według potrzeb</w:t>
      </w:r>
    </w:p>
    <w:p w14:paraId="2E5DCCE0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montaż transformatora potrzeb własnych 15,75/0,23 kV</w:t>
      </w:r>
    </w:p>
    <w:p w14:paraId="5F897EE5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lastRenderedPageBreak/>
        <w:t>- edycja danych w bazie systemu SCADA, programowanie sterownika, sprawdzenie funkcjonalne wraz z jego uruchomieniem, w pełnym zakresie oraz dostosowaniem sterowania, telemechaniki oraz systemu łączności</w:t>
      </w:r>
    </w:p>
    <w:p w14:paraId="38D60902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sprawdzenie i poprawa do wymaganej wartości uziemienia stanowiska słupowego z rozłącznikiem</w:t>
      </w:r>
    </w:p>
    <w:p w14:paraId="06246833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zanumerowanie słupa oraz rozłącznika, zgodnie z ustaleniami w Rejonie Energetycznym</w:t>
      </w:r>
    </w:p>
    <w:p w14:paraId="3DBE112B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podłączenie i praca agregatów prądotwórczych – 3 szt. Na stacjach transformatorowych 15/0,4kV:  Wiewiórczyn nr 3-0707, Wiewiórczyn 2 nr 3-1187, Wiewiórczyn 3 nr 3-1676.</w:t>
      </w:r>
    </w:p>
    <w:p w14:paraId="3FA571A4" w14:textId="0EE451B0" w:rsidR="00403709" w:rsidRPr="00EA05BB" w:rsidRDefault="00403709" w:rsidP="00403709">
      <w:pPr>
        <w:rPr>
          <w:rFonts w:ascii="Verdana" w:hAnsi="Verdana" w:cs="Calibri"/>
          <w:b/>
          <w:bCs/>
          <w:color w:val="FF0000"/>
          <w:sz w:val="18"/>
          <w:szCs w:val="18"/>
        </w:rPr>
      </w:pPr>
      <w:r w:rsidRPr="00EA05BB">
        <w:rPr>
          <w:rFonts w:ascii="Verdana" w:hAnsi="Verdana" w:cs="Calibri"/>
          <w:b/>
          <w:bCs/>
          <w:color w:val="FF0000"/>
          <w:sz w:val="18"/>
          <w:szCs w:val="18"/>
        </w:rPr>
        <w:t>*</w:t>
      </w:r>
      <w:r w:rsidRPr="00EA05BB">
        <w:rPr>
          <w:rFonts w:ascii="Verdana" w:hAnsi="Verdana" w:cs="Calibri"/>
          <w:b/>
          <w:bCs/>
          <w:color w:val="FF0000"/>
          <w:sz w:val="18"/>
          <w:szCs w:val="18"/>
        </w:rPr>
        <w:tab/>
        <w:t>Rozłącznik nr 33-R-3458 lub 33-R-3459:</w:t>
      </w:r>
    </w:p>
    <w:p w14:paraId="4905844F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 xml:space="preserve">- wymiana na istniejącym słupie nr 297 rozłącznika 33-R-3458 w linii napowietrznej SN 15kV relacji Poddębice II - Puczniew lub na słupie nr 125 rozłącznika 33-R-3459 linii napowietrznej SN 15kV relacji Konstilana – Ignacew na nowy rozłącznik sterowany radiowo. Stanowisko słupowe bez zmian. </w:t>
      </w:r>
    </w:p>
    <w:p w14:paraId="73B19B78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nowy rozłącznik wyposażony w napęd obrotowy, szafę telemechaniki z napędem Lo-2, sterownik, zasilacz, akumulatory, komplet przegubów i cięgieł do napędu obrotowego, uchwyty do mocowania szafki napędu, antenę kierunkową GSM z kablem i uchwytem wzmacniana dla energetyki,</w:t>
      </w:r>
    </w:p>
    <w:p w14:paraId="7FA64373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wymiana ograniczników przepięć komplet 3 sztuk, według potrzeb.</w:t>
      </w:r>
    </w:p>
    <w:p w14:paraId="28769288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montaż transformatora potrzeb własnych 15,75/0,23 kV</w:t>
      </w:r>
    </w:p>
    <w:p w14:paraId="67E039B4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edycja danych w bazie systemu SCADA, programowanie sterownika, sprawdzenie funkcjonalne wraz z jego uruchomieniem, w pełnym zakresie oraz dostosowaniem sterowania, telemechaniki oraz systemu łączności</w:t>
      </w:r>
    </w:p>
    <w:p w14:paraId="2012A77A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sprawdzenie i poprawa do wymaganej wartości uziemienia stanowiska słupowego z rozłącznikiem</w:t>
      </w:r>
    </w:p>
    <w:p w14:paraId="06AFBB2E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zanumerowanie słupa oraz rozłącznika, zgodnie z ustaleniami w Rejonie Energetycznym</w:t>
      </w:r>
    </w:p>
    <w:p w14:paraId="1EAC8E9B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 xml:space="preserve">- w zależności od wybranego rozłącznika, podłączenie i praca agregatów prądotwórczych 3 lub 1szt. na stacjach transformatorowych 15/0,4kV: Charbice Dolne nr 3-0158 w przypadku rozłącznika 33-R-3458 lub Stanisławów Nowy 2 nr 3-0717, Stanisławów Nowy 1 nr 3-716, Albertów 1 nr 3-0008 w przypadku rozłącznika 33-R-3459 </w:t>
      </w:r>
    </w:p>
    <w:p w14:paraId="5CE7A14E" w14:textId="74A73A62" w:rsidR="00403709" w:rsidRPr="00EA05BB" w:rsidRDefault="00403709" w:rsidP="00403709">
      <w:pPr>
        <w:rPr>
          <w:rFonts w:ascii="Verdana" w:hAnsi="Verdana" w:cs="Calibri"/>
          <w:b/>
          <w:bCs/>
          <w:color w:val="FF0000"/>
          <w:sz w:val="18"/>
          <w:szCs w:val="18"/>
        </w:rPr>
      </w:pPr>
      <w:r w:rsidRPr="00EA05BB">
        <w:rPr>
          <w:rFonts w:ascii="Verdana" w:hAnsi="Verdana" w:cs="Calibri"/>
          <w:b/>
          <w:bCs/>
          <w:color w:val="FF0000"/>
          <w:sz w:val="18"/>
          <w:szCs w:val="18"/>
        </w:rPr>
        <w:t>*</w:t>
      </w:r>
      <w:r w:rsidRPr="00EA05BB">
        <w:rPr>
          <w:rFonts w:ascii="Verdana" w:hAnsi="Verdana" w:cs="Calibri"/>
          <w:b/>
          <w:bCs/>
          <w:color w:val="FF0000"/>
          <w:sz w:val="18"/>
          <w:szCs w:val="18"/>
        </w:rPr>
        <w:tab/>
        <w:t>Rozłącznik nr 33-R-3498 lub 33-R-3499:</w:t>
      </w:r>
    </w:p>
    <w:p w14:paraId="3D2414BD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 xml:space="preserve">- wymiana na istniejącym słupie nr 274 rozłącznika 33-R-3498 w linii napowietrznej SN 15kV relacji Szadek – Krokocice lub na słupie nr 676 rozłącznika 33-R-3499 linii napowietrznej SN 15kV relacji Szadek – Lutomiersk na nowy rozłącznik sterowany radiowo. Stanowisko słupowe bez zmian. </w:t>
      </w:r>
    </w:p>
    <w:p w14:paraId="2C3C639D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nowy rozłącznik wyposażony w napęd obrotowy, szafę telemechaniki z napędem Lo-2, sterownik, zasilacz, akumulatory, komplet przegubów i cięgieł do napędu obrotowego, uchwyty do mocowania szafki napędu, antenę kierunkową GSM z kablem i uchwytem wzmacniana dla energetyki,</w:t>
      </w:r>
    </w:p>
    <w:p w14:paraId="23C6466B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wymiana ograniczników przepięć komplet 3 sztuk, według potrzeb.</w:t>
      </w:r>
    </w:p>
    <w:p w14:paraId="08883C2F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montaż transformatora potrzeb własnych 15,75/0,23 kV</w:t>
      </w:r>
    </w:p>
    <w:p w14:paraId="6D798B39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edycja danych w bazie systemu SCADA, programowanie sterownika, sprawdzenie funkcjonalne wraz z jego uruchomieniem, w pełnym zakresie oraz dostosowaniem sterowania, telemechaniki oraz systemu łączności</w:t>
      </w:r>
    </w:p>
    <w:p w14:paraId="6ADEF3BA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sprawdzenie i poprawa do wymaganej wartości uziemienia stanowiska słupowego z rozłącznikiem</w:t>
      </w:r>
    </w:p>
    <w:p w14:paraId="063927AD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zanumerowanie słupa oraz rozłącznika, zgodnie z ustaleniami w Rejonie Energetycznym</w:t>
      </w:r>
    </w:p>
    <w:p w14:paraId="59B3CA20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 xml:space="preserve">- w zależności od wybranego rozłącznika, podłączenie i praca agregatów prądotwórczych 2 lub 3szt. na stacjach transformatorowych 15/0,4kV: Stanisławów Nowy 2 nr 3-0717, Stanisławów Nowy 1 nr 3-716, Albertów 1 nr 3-0008 w przypadku rozłącznika 33-R-3498 lub </w:t>
      </w:r>
      <w:r w:rsidRPr="00EA05BB">
        <w:rPr>
          <w:rFonts w:ascii="Verdana" w:hAnsi="Verdana" w:cs="Calibri"/>
          <w:color w:val="FF0000"/>
          <w:sz w:val="18"/>
          <w:szCs w:val="18"/>
        </w:rPr>
        <w:lastRenderedPageBreak/>
        <w:t xml:space="preserve">Wandzin 1 nr 3-0898, Wandzin 2 nr 3-1872, Kwiatkowice Las 3 nr 3-1860 w przypadku rozłącznika 33-R-3499. </w:t>
      </w:r>
    </w:p>
    <w:p w14:paraId="615E02E4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</w:p>
    <w:p w14:paraId="6EA1D9CA" w14:textId="64278403" w:rsidR="00403709" w:rsidRPr="00EA05BB" w:rsidRDefault="00403709" w:rsidP="00403709">
      <w:pPr>
        <w:rPr>
          <w:rFonts w:ascii="Verdana" w:hAnsi="Verdana" w:cs="Calibri"/>
          <w:b/>
          <w:bCs/>
          <w:color w:val="FF0000"/>
          <w:sz w:val="18"/>
          <w:szCs w:val="18"/>
        </w:rPr>
      </w:pPr>
      <w:r w:rsidRPr="00EA05BB">
        <w:rPr>
          <w:rFonts w:ascii="Verdana" w:hAnsi="Verdana" w:cs="Calibri"/>
          <w:b/>
          <w:bCs/>
          <w:color w:val="FF0000"/>
          <w:sz w:val="18"/>
          <w:szCs w:val="18"/>
        </w:rPr>
        <w:t>*</w:t>
      </w:r>
      <w:r w:rsidRPr="00EA05BB">
        <w:rPr>
          <w:rFonts w:ascii="Verdana" w:hAnsi="Verdana" w:cs="Calibri"/>
          <w:b/>
          <w:bCs/>
          <w:color w:val="FF0000"/>
          <w:sz w:val="18"/>
          <w:szCs w:val="18"/>
        </w:rPr>
        <w:tab/>
        <w:t>Rozłącznik nr 33-R-3508 lub 33-R-3507:</w:t>
      </w:r>
    </w:p>
    <w:p w14:paraId="522D08FA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wymiana na istniejącym słupie nr 180/80 rozłącznika 33-R-3508 w linii napowietrznej SN 15kV relacji Łask II – Lutomiersk lub na słupie nr 677 rozłącznika 33-R-3507 w linii napowietrzna SN 15kV relacji Szadek – Lutomiersk na nowy rozłącznik sterowany radiowo. Stanowisko słupowe bez zmian.</w:t>
      </w:r>
    </w:p>
    <w:p w14:paraId="24BE3C8F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nowy rozłącznik wyposażony w napęd obrotowy, szafę telemechaniki z napędem Lo-2, sterownik, zasilacz, akumulatory, komplet przegubów i cięgieł do napędu obrotowego, uchwyty do mocowania szafki napędu, antenę kierunkową GSM z kablem i uchwytem wzmacniana dla energetyki,</w:t>
      </w:r>
    </w:p>
    <w:p w14:paraId="3125F658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wymiana ograniczników przepięć komplet 3 sztuk, według potrzeb</w:t>
      </w:r>
    </w:p>
    <w:p w14:paraId="186850E2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montaż transformatora potrzeb własnych 15,75/0,23 kV</w:t>
      </w:r>
    </w:p>
    <w:p w14:paraId="74F3A971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edycja danych w bazie systemu SCADA, programowanie sterownika, sprawdzenie funkcjonalne wraz z jego uruchomieniem, w pełnym zakresie oraz dostosowaniem sterowania, telemechaniki oraz systemu łączności</w:t>
      </w:r>
    </w:p>
    <w:p w14:paraId="42B84EDC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sprawdzenie i poprawa do wymaganej wartości uziemienia stanowiska słupowego z rozłącznikiem</w:t>
      </w:r>
    </w:p>
    <w:p w14:paraId="33B61CAC" w14:textId="77777777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>- zanumerowanie słupa oraz rozłącznika, zgodnie z ustaleniami w Rejonie Energetycznym</w:t>
      </w:r>
    </w:p>
    <w:p w14:paraId="159CBBA2" w14:textId="22EB5EA6" w:rsidR="00403709" w:rsidRPr="00EA05BB" w:rsidRDefault="00403709" w:rsidP="00403709">
      <w:pPr>
        <w:ind w:left="709" w:firstLine="0"/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 xml:space="preserve">- w zależności od wybranego rozłącznika, podłączenie i praca agregatora prądotwórczego 1 szt. na stacji transformatorowej 15/0,4kV: Wrzeszczewice 2 nr 3-0336 w przypadku rozłącznika 33-R-3508, w przypadku rozłącznika 33-R-3507 nie potrzebny jest agregat.  </w:t>
      </w:r>
    </w:p>
    <w:p w14:paraId="798F62B9" w14:textId="77777777" w:rsidR="00121410" w:rsidRPr="004B4087" w:rsidRDefault="00121410" w:rsidP="004D3A15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Przygotowanie dokumentacji </w:t>
      </w:r>
      <w:r w:rsidR="00B168E6" w:rsidRPr="004B4087">
        <w:rPr>
          <w:rFonts w:ascii="Verdana" w:hAnsi="Verdana"/>
          <w:sz w:val="18"/>
          <w:szCs w:val="18"/>
          <w:lang w:val="pl-PL"/>
        </w:rPr>
        <w:t>technicznej</w:t>
      </w:r>
    </w:p>
    <w:p w14:paraId="0CCB3C56" w14:textId="77777777" w:rsidR="00A71BDA" w:rsidRPr="004B4087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sz w:val="18"/>
          <w:szCs w:val="18"/>
        </w:rPr>
      </w:pPr>
      <w:bookmarkStart w:id="1" w:name="_Toc312846238"/>
      <w:r w:rsidRPr="004B4087">
        <w:rPr>
          <w:rFonts w:ascii="Verdana" w:hAnsi="Verdana"/>
          <w:b/>
          <w:sz w:val="18"/>
          <w:szCs w:val="18"/>
        </w:rPr>
        <w:t>Wymagania ogólne</w:t>
      </w:r>
      <w:bookmarkEnd w:id="1"/>
      <w:r w:rsidR="00E1551C" w:rsidRPr="004B4087">
        <w:rPr>
          <w:rFonts w:ascii="Verdana" w:hAnsi="Verdana"/>
          <w:b/>
          <w:sz w:val="18"/>
          <w:szCs w:val="18"/>
        </w:rPr>
        <w:t xml:space="preserve"> </w:t>
      </w:r>
    </w:p>
    <w:p w14:paraId="6BD65CB9" w14:textId="77777777" w:rsidR="00A71BDA" w:rsidRPr="004B4087" w:rsidRDefault="00C040AB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Zamówienie w zakresie dokumentacji </w:t>
      </w:r>
      <w:r w:rsidRPr="004B4087">
        <w:rPr>
          <w:rFonts w:ascii="Verdana" w:hAnsi="Verdana"/>
          <w:sz w:val="18"/>
          <w:szCs w:val="18"/>
        </w:rPr>
        <w:t>obejmuje przygotowanie projektu technicznego dla budowy</w:t>
      </w:r>
      <w:r w:rsidR="00286B0E" w:rsidRPr="004B4087">
        <w:rPr>
          <w:rFonts w:ascii="Verdana" w:hAnsi="Verdana"/>
          <w:sz w:val="18"/>
          <w:szCs w:val="18"/>
        </w:rPr>
        <w:t>/przebudowy</w:t>
      </w:r>
      <w:r w:rsidRPr="004B4087">
        <w:rPr>
          <w:rFonts w:ascii="Verdana" w:hAnsi="Verdana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19B008DD" w14:textId="77777777" w:rsidR="00A71BDA" w:rsidRPr="004B4087" w:rsidRDefault="00A71BDA" w:rsidP="00D362D1">
      <w:pPr>
        <w:pStyle w:val="Akapitzlist"/>
        <w:keepNext/>
        <w:numPr>
          <w:ilvl w:val="0"/>
          <w:numId w:val="21"/>
        </w:numPr>
        <w:spacing w:before="0" w:after="0"/>
        <w:rPr>
          <w:rFonts w:ascii="Verdana" w:hAnsi="Verdana"/>
          <w:color w:val="000000"/>
          <w:sz w:val="18"/>
          <w:szCs w:val="18"/>
        </w:rPr>
      </w:pPr>
      <w:bookmarkStart w:id="2" w:name="_Toc312846239"/>
      <w:r w:rsidRPr="004B4087">
        <w:rPr>
          <w:rFonts w:ascii="Verdana" w:hAnsi="Verdana"/>
          <w:color w:val="000000"/>
          <w:sz w:val="18"/>
          <w:szCs w:val="18"/>
        </w:rPr>
        <w:t xml:space="preserve">Rozwiązania techniczne, zastosowanie materiałów i urządzeń elektroenergetycznych winny być zgodne z obowiązującymi w PGE </w:t>
      </w:r>
      <w:r w:rsidR="007E7402" w:rsidRPr="004B4087">
        <w:rPr>
          <w:rFonts w:ascii="Verdana" w:hAnsi="Verdana"/>
          <w:color w:val="000000"/>
          <w:sz w:val="18"/>
          <w:szCs w:val="18"/>
        </w:rPr>
        <w:t>Dystrybucja S.A. Oddział Łódź</w:t>
      </w:r>
      <w:r w:rsidRPr="004B4087">
        <w:rPr>
          <w:rFonts w:ascii="Verdana" w:hAnsi="Verdana"/>
          <w:color w:val="000000"/>
          <w:sz w:val="18"/>
          <w:szCs w:val="18"/>
        </w:rPr>
        <w:t xml:space="preserve"> standardami budowy urządzeń objętych w opracowaniu </w:t>
      </w:r>
      <w:r w:rsidRPr="004B4087">
        <w:rPr>
          <w:rFonts w:ascii="Verdana" w:hAnsi="Verdana"/>
          <w:b/>
          <w:color w:val="000000"/>
          <w:sz w:val="18"/>
          <w:szCs w:val="18"/>
        </w:rPr>
        <w:t>„Wytyczne do budowy systemów elektroenergetycznych w PGE Dystrybucja S.A”</w:t>
      </w:r>
      <w:r w:rsidR="00286B0E" w:rsidRPr="004B4087">
        <w:rPr>
          <w:rFonts w:ascii="Verdana" w:hAnsi="Verdana"/>
          <w:b/>
          <w:color w:val="000000"/>
          <w:sz w:val="18"/>
          <w:szCs w:val="18"/>
        </w:rPr>
        <w:t>.</w:t>
      </w:r>
    </w:p>
    <w:bookmarkEnd w:id="2"/>
    <w:p w14:paraId="1150D03E" w14:textId="77777777" w:rsidR="00A71BDA" w:rsidRPr="004B4087" w:rsidRDefault="00286B0E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Dokumentacja projektowa będzie przedłożona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 Zamawiającemu </w:t>
      </w:r>
      <w:r w:rsidR="00A71BDA" w:rsidRPr="004B4087">
        <w:rPr>
          <w:rFonts w:ascii="Verdana" w:hAnsi="Verdana"/>
          <w:b/>
          <w:color w:val="000000"/>
          <w:sz w:val="18"/>
          <w:szCs w:val="18"/>
        </w:rPr>
        <w:t>do uzgodnie</w:t>
      </w:r>
      <w:r w:rsidR="00CB50AD" w:rsidRPr="004B4087">
        <w:rPr>
          <w:rFonts w:ascii="Verdana" w:hAnsi="Verdana"/>
          <w:b/>
          <w:color w:val="000000"/>
          <w:sz w:val="18"/>
          <w:szCs w:val="18"/>
        </w:rPr>
        <w:t xml:space="preserve">nia i podlega </w:t>
      </w:r>
      <w:r w:rsidR="00A71BDA" w:rsidRPr="004B4087">
        <w:rPr>
          <w:rFonts w:ascii="Verdana" w:hAnsi="Verdana"/>
          <w:b/>
          <w:color w:val="000000"/>
          <w:sz w:val="18"/>
          <w:szCs w:val="18"/>
        </w:rPr>
        <w:t>akceptacji</w:t>
      </w:r>
      <w:r w:rsidR="00E1551C" w:rsidRPr="004B4087">
        <w:rPr>
          <w:rFonts w:ascii="Verdana" w:hAnsi="Verdana"/>
          <w:b/>
          <w:color w:val="000000"/>
          <w:sz w:val="18"/>
          <w:szCs w:val="18"/>
        </w:rPr>
        <w:t xml:space="preserve"> przed </w:t>
      </w:r>
      <w:r w:rsidR="00CB50AD" w:rsidRPr="004B4087">
        <w:rPr>
          <w:rFonts w:ascii="Verdana" w:hAnsi="Verdana"/>
          <w:b/>
          <w:color w:val="000000"/>
          <w:sz w:val="18"/>
          <w:szCs w:val="18"/>
        </w:rPr>
        <w:t xml:space="preserve">rozpoczęciem </w:t>
      </w:r>
      <w:r w:rsidR="00E1551C" w:rsidRPr="004B4087">
        <w:rPr>
          <w:rFonts w:ascii="Verdana" w:hAnsi="Verdana"/>
          <w:b/>
          <w:color w:val="000000"/>
          <w:sz w:val="18"/>
          <w:szCs w:val="18"/>
        </w:rPr>
        <w:t>robót budowlano –</w:t>
      </w:r>
      <w:r w:rsidRPr="004B4087">
        <w:rPr>
          <w:rFonts w:ascii="Verdana" w:hAnsi="Verdana"/>
          <w:b/>
          <w:color w:val="000000"/>
          <w:sz w:val="18"/>
          <w:szCs w:val="18"/>
        </w:rPr>
        <w:t xml:space="preserve"> montażowych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. Uzgodnienie przez Zamawiającego </w:t>
      </w:r>
      <w:r w:rsidR="00E1551C" w:rsidRPr="004B4087">
        <w:rPr>
          <w:rFonts w:ascii="Verdana" w:hAnsi="Verdana"/>
          <w:color w:val="000000"/>
          <w:sz w:val="18"/>
          <w:szCs w:val="18"/>
        </w:rPr>
        <w:t>projektu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 nie zwalnia Wykonawcy od zrealizowania zakresu prac zgodnie </w:t>
      </w:r>
      <w:r w:rsidR="00CB50AD" w:rsidRPr="004B4087">
        <w:rPr>
          <w:rFonts w:ascii="Verdana" w:hAnsi="Verdana"/>
          <w:color w:val="000000"/>
          <w:sz w:val="18"/>
          <w:szCs w:val="18"/>
        </w:rPr>
        <w:br/>
      </w:r>
      <w:r w:rsidR="00A71BDA" w:rsidRPr="004B4087">
        <w:rPr>
          <w:rFonts w:ascii="Verdana" w:hAnsi="Verdana"/>
          <w:color w:val="000000"/>
          <w:sz w:val="18"/>
          <w:szCs w:val="18"/>
        </w:rPr>
        <w:t>z wiedzą techniczną.</w:t>
      </w:r>
    </w:p>
    <w:p w14:paraId="645198B6" w14:textId="77777777" w:rsidR="00A71BDA" w:rsidRPr="004B4087" w:rsidRDefault="00A71BDA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Wykonawca w ramach wykonania przedmiotu umowy zobowiązany jest do pełnienia nadzoru autorskiego na budow</w:t>
      </w:r>
      <w:r w:rsidR="00286B0E" w:rsidRPr="004B4087">
        <w:rPr>
          <w:rFonts w:ascii="Verdana" w:hAnsi="Verdana"/>
          <w:color w:val="000000"/>
          <w:sz w:val="18"/>
          <w:szCs w:val="18"/>
        </w:rPr>
        <w:t>ie realizowanej według wykonanej</w:t>
      </w:r>
      <w:r w:rsidRPr="004B4087">
        <w:rPr>
          <w:rFonts w:ascii="Verdana" w:hAnsi="Verdana"/>
          <w:color w:val="000000"/>
          <w:sz w:val="18"/>
          <w:szCs w:val="18"/>
        </w:rPr>
        <w:t xml:space="preserve"> przez siebie </w:t>
      </w:r>
      <w:r w:rsidR="00286B0E" w:rsidRPr="004B4087">
        <w:rPr>
          <w:rFonts w:ascii="Verdana" w:hAnsi="Verdana"/>
          <w:color w:val="000000"/>
          <w:sz w:val="18"/>
          <w:szCs w:val="18"/>
        </w:rPr>
        <w:t xml:space="preserve">dokumentacji </w:t>
      </w:r>
      <w:r w:rsidR="00B168E6" w:rsidRPr="004B4087">
        <w:rPr>
          <w:rFonts w:ascii="Verdana" w:hAnsi="Verdana"/>
          <w:color w:val="000000"/>
          <w:sz w:val="18"/>
          <w:szCs w:val="18"/>
        </w:rPr>
        <w:t>technicznej</w:t>
      </w:r>
      <w:r w:rsidRPr="004B4087">
        <w:rPr>
          <w:rFonts w:ascii="Verdana" w:hAnsi="Verdana"/>
          <w:color w:val="000000"/>
          <w:sz w:val="18"/>
          <w:szCs w:val="18"/>
        </w:rPr>
        <w:t>, w zakresie czynności wynikających z Prawa Budowlanego</w:t>
      </w:r>
      <w:r w:rsidR="00286B0E" w:rsidRPr="004B4087">
        <w:rPr>
          <w:rFonts w:ascii="Verdana" w:hAnsi="Verdana"/>
          <w:color w:val="000000"/>
          <w:sz w:val="18"/>
          <w:szCs w:val="18"/>
        </w:rPr>
        <w:t>.</w:t>
      </w:r>
    </w:p>
    <w:p w14:paraId="295C752E" w14:textId="77777777" w:rsidR="0060592C" w:rsidRPr="004B4087" w:rsidRDefault="0060592C" w:rsidP="003F1098">
      <w:pPr>
        <w:keepNext/>
        <w:widowControl w:val="0"/>
        <w:spacing w:before="60" w:after="60"/>
        <w:ind w:left="360" w:firstLine="0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b/>
          <w:color w:val="000000" w:themeColor="text1"/>
          <w:sz w:val="18"/>
          <w:szCs w:val="18"/>
        </w:rPr>
        <w:t>3.2. Wymagania w zakresie pozyskania tytułu prawnego do nieruchomości.</w:t>
      </w:r>
    </w:p>
    <w:p w14:paraId="5B08313D" w14:textId="77777777" w:rsidR="002D050C" w:rsidRPr="004B4087" w:rsidRDefault="0060592C" w:rsidP="003F1098">
      <w:pPr>
        <w:keepNext/>
        <w:widowControl w:val="0"/>
        <w:spacing w:before="60" w:after="6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1) </w:t>
      </w:r>
      <w:r w:rsidR="002D050C"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Wykonawca jest zobowiązany uzgodnić prace z właścicielem nieruchomości (użytkownikiem wieczystym). Wyrażenie zgody na przeprowadzenie prac wymaga zachowania formy </w:t>
      </w:r>
      <w:r w:rsidR="002D050C" w:rsidRPr="004B4087">
        <w:rPr>
          <w:rFonts w:ascii="Verdana" w:hAnsi="Verdana" w:cstheme="minorHAnsi"/>
          <w:color w:val="000000" w:themeColor="text1"/>
          <w:sz w:val="18"/>
          <w:szCs w:val="18"/>
        </w:rPr>
        <w:lastRenderedPageBreak/>
        <w:t xml:space="preserve">pisemnej.  </w:t>
      </w:r>
    </w:p>
    <w:p w14:paraId="2D346B69" w14:textId="27C38D1F" w:rsidR="0060592C" w:rsidRPr="004B4087" w:rsidRDefault="0060592C" w:rsidP="003F1098">
      <w:pPr>
        <w:pStyle w:val="Akapitzlist"/>
        <w:keepNext/>
        <w:widowControl w:val="0"/>
        <w:spacing w:before="60" w:after="60"/>
        <w:ind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  </w:t>
      </w:r>
    </w:p>
    <w:p w14:paraId="4F096F83" w14:textId="77777777" w:rsidR="00A71BDA" w:rsidRPr="004B4087" w:rsidRDefault="00A71BDA" w:rsidP="003638C4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Zakres robót</w:t>
      </w:r>
    </w:p>
    <w:p w14:paraId="3807E2A9" w14:textId="77777777" w:rsidR="00B45067" w:rsidRPr="004B4087" w:rsidRDefault="002D0F48" w:rsidP="005578D4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 xml:space="preserve">Wymagania </w:t>
      </w:r>
      <w:r w:rsidR="009E3B2A" w:rsidRPr="004B4087">
        <w:rPr>
          <w:rFonts w:ascii="Verdana" w:hAnsi="Verdana"/>
          <w:b/>
          <w:color w:val="auto"/>
          <w:sz w:val="18"/>
          <w:szCs w:val="18"/>
        </w:rPr>
        <w:t>dla realizacji robót budowlan</w:t>
      </w:r>
      <w:r w:rsidR="009E3B2A" w:rsidRPr="004B4087">
        <w:rPr>
          <w:rFonts w:ascii="Verdana" w:hAnsi="Verdana"/>
          <w:b/>
          <w:color w:val="auto"/>
          <w:sz w:val="18"/>
          <w:szCs w:val="18"/>
          <w:lang w:val="pl-PL"/>
        </w:rPr>
        <w:t>o - montażowych</w:t>
      </w:r>
      <w:r w:rsidRPr="004B4087">
        <w:rPr>
          <w:rFonts w:ascii="Verdana" w:hAnsi="Verdana"/>
          <w:b/>
          <w:color w:val="auto"/>
          <w:sz w:val="18"/>
          <w:szCs w:val="18"/>
        </w:rPr>
        <w:t>:</w:t>
      </w:r>
    </w:p>
    <w:p w14:paraId="218F40B8" w14:textId="27A0D2A2" w:rsidR="001E1B00" w:rsidRPr="004B4087" w:rsidRDefault="001E1B00" w:rsidP="001E1B00">
      <w:pPr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607615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Pr="004B4087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1F4B3E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 xml:space="preserve">dla każdego </w:t>
      </w:r>
      <w:r w:rsidR="00347C21" w:rsidRPr="004B4087">
        <w:rPr>
          <w:rFonts w:ascii="Verdana" w:hAnsi="Verdana"/>
          <w:bCs/>
          <w:sz w:val="18"/>
          <w:szCs w:val="18"/>
          <w:lang w:eastAsia="x-none"/>
        </w:rPr>
        <w:t>zadania</w:t>
      </w:r>
      <w:r w:rsidRPr="004B4087">
        <w:rPr>
          <w:rFonts w:ascii="Verdana" w:hAnsi="Verdana"/>
          <w:b/>
          <w:bCs/>
          <w:sz w:val="18"/>
          <w:szCs w:val="18"/>
          <w:lang w:val="x-none" w:eastAsia="x-none"/>
        </w:rPr>
        <w:t>.</w:t>
      </w: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 Natomiast </w:t>
      </w:r>
      <w:r w:rsidRPr="004B4087">
        <w:rPr>
          <w:rFonts w:ascii="Verdana" w:hAnsi="Verdana"/>
          <w:bCs/>
          <w:sz w:val="18"/>
          <w:szCs w:val="18"/>
          <w:lang w:eastAsia="x-none"/>
        </w:rPr>
        <w:t xml:space="preserve">jednorazowa </w:t>
      </w:r>
      <w:r w:rsidRPr="004B4087">
        <w:rPr>
          <w:rFonts w:ascii="Verdana" w:hAnsi="Verdana"/>
          <w:bCs/>
          <w:sz w:val="18"/>
          <w:szCs w:val="18"/>
          <w:lang w:val="x-none" w:eastAsia="x-none"/>
        </w:rPr>
        <w:t>przerwa nie może przekroczyć</w:t>
      </w:r>
      <w:r w:rsidR="004D3A15" w:rsidRPr="004B4087">
        <w:rPr>
          <w:rFonts w:ascii="Verdana" w:hAnsi="Verdana"/>
          <w:bCs/>
          <w:i/>
          <w:color w:val="00B050"/>
          <w:sz w:val="18"/>
          <w:szCs w:val="18"/>
          <w:u w:val="dotted"/>
          <w:lang w:eastAsia="x-none"/>
        </w:rPr>
        <w:t xml:space="preserve"> </w:t>
      </w:r>
      <w:r w:rsidR="008B3D6A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4D3A15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4D3A15" w:rsidRPr="004B4087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1F4B3E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 xml:space="preserve">dla każdego </w:t>
      </w:r>
      <w:r w:rsidR="00347C21" w:rsidRPr="004B4087">
        <w:rPr>
          <w:rFonts w:ascii="Verdana" w:hAnsi="Verdana"/>
          <w:bCs/>
          <w:sz w:val="18"/>
          <w:szCs w:val="18"/>
          <w:lang w:eastAsia="x-none"/>
        </w:rPr>
        <w:t>zadania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>.</w:t>
      </w:r>
      <w:r w:rsidR="001F4B3E" w:rsidRPr="004B4087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</w:p>
    <w:p w14:paraId="0FB285B9" w14:textId="12659392" w:rsidR="00270EDF" w:rsidRPr="004B4087" w:rsidRDefault="00270EDF" w:rsidP="00270EDF">
      <w:pPr>
        <w:pStyle w:val="Akapitzlist"/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W celu dotrzymania maksymalnych czasów </w:t>
      </w:r>
      <w:r w:rsidR="00373790"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w</w:t>
      </w:r>
      <w:r w:rsidR="00373790">
        <w:rPr>
          <w:rFonts w:ascii="Verdana" w:hAnsi="Verdana"/>
          <w:bCs/>
          <w:color w:val="FF0000"/>
          <w:sz w:val="18"/>
          <w:szCs w:val="18"/>
          <w:lang w:val="x-none" w:eastAsia="x-none"/>
        </w:rPr>
        <w:t>y</w:t>
      </w:r>
      <w:r w:rsidR="00373790"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łączeń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dla Odbiorców, wykonawca zasili przewidziane do wyłączenia stacje transformatorowe 15/0,4 kV agregatami prądotwórczymi lub stacjami przewoźnymi z przerwą na czas ich podłączenia w systemie samodopuszczeń. Wykonawca jest zobowiązany do zabezpieczenia rezerwowego zasilania dla stacji transformatorowych 15/0,4 kV wskazanych poniżej przez Zamawiającego. </w:t>
      </w:r>
    </w:p>
    <w:p w14:paraId="4EC0CA7F" w14:textId="72505B91" w:rsidR="00270EDF" w:rsidRDefault="00270EDF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Stacje transformatorowe 15/0,4 kV wskazane przez Zamawiającego do zasilania jednostkami prądotwórczym</w:t>
      </w:r>
      <w:r w:rsidR="00402F37">
        <w:rPr>
          <w:rFonts w:ascii="Verdana" w:hAnsi="Verdana"/>
          <w:bCs/>
          <w:color w:val="FF0000"/>
          <w:sz w:val="18"/>
          <w:szCs w:val="18"/>
          <w:lang w:val="x-none" w:eastAsia="x-none"/>
        </w:rPr>
        <w:t>i w zależności od wybranego rozłącznika:</w:t>
      </w:r>
    </w:p>
    <w:p w14:paraId="4D18AF7D" w14:textId="77777777" w:rsidR="00607615" w:rsidRDefault="00607615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</w:p>
    <w:p w14:paraId="04953470" w14:textId="2E87C25F" w:rsidR="00607615" w:rsidRPr="004B4087" w:rsidRDefault="00607615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W</w:t>
      </w:r>
      <w:r w:rsidRPr="00607615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przypadku rozłącznika </w:t>
      </w:r>
      <w:r w:rsidRPr="00607615">
        <w:rPr>
          <w:rFonts w:ascii="Verdana" w:hAnsi="Verdana"/>
          <w:b/>
          <w:color w:val="FF0000"/>
          <w:sz w:val="18"/>
          <w:szCs w:val="18"/>
          <w:lang w:val="x-none" w:eastAsia="x-none"/>
        </w:rPr>
        <w:t>33-R-3454</w:t>
      </w:r>
      <w:r>
        <w:rPr>
          <w:rFonts w:ascii="Verdana" w:hAnsi="Verdana"/>
          <w:b/>
          <w:color w:val="FF0000"/>
          <w:sz w:val="18"/>
          <w:szCs w:val="18"/>
          <w:lang w:val="x-none" w:eastAsia="x-none"/>
        </w:rPr>
        <w:t>:</w:t>
      </w:r>
    </w:p>
    <w:p w14:paraId="4EFF43D7" w14:textId="77777777" w:rsidR="00607615" w:rsidRDefault="00607615" w:rsidP="00607615">
      <w:pPr>
        <w:pStyle w:val="Akapitzlist"/>
        <w:numPr>
          <w:ilvl w:val="0"/>
          <w:numId w:val="40"/>
        </w:numPr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607615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Jabłonka nr 3-0794, </w:t>
      </w:r>
    </w:p>
    <w:p w14:paraId="21D3AAC8" w14:textId="77777777" w:rsidR="00607615" w:rsidRDefault="00607615" w:rsidP="00607615">
      <w:pPr>
        <w:pStyle w:val="Akapitzlist"/>
        <w:numPr>
          <w:ilvl w:val="0"/>
          <w:numId w:val="40"/>
        </w:numPr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607615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Bałucz hydrofornia wieś nr 3-1645, </w:t>
      </w:r>
    </w:p>
    <w:p w14:paraId="38423B1F" w14:textId="7F3923FE" w:rsidR="00607615" w:rsidRPr="00607615" w:rsidRDefault="00607615" w:rsidP="00607615">
      <w:pPr>
        <w:pStyle w:val="Akapitzlist"/>
        <w:numPr>
          <w:ilvl w:val="0"/>
          <w:numId w:val="40"/>
        </w:numPr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607615">
        <w:rPr>
          <w:rFonts w:ascii="Verdana" w:hAnsi="Verdana"/>
          <w:bCs/>
          <w:color w:val="FF0000"/>
          <w:sz w:val="18"/>
          <w:szCs w:val="18"/>
          <w:lang w:val="x-none" w:eastAsia="x-none"/>
        </w:rPr>
        <w:t>Wola Stryjewska 2 nr 3-0792</w:t>
      </w:r>
      <w:r>
        <w:rPr>
          <w:rFonts w:ascii="Verdana" w:hAnsi="Verdana"/>
          <w:b/>
          <w:color w:val="FF0000"/>
          <w:sz w:val="18"/>
          <w:szCs w:val="18"/>
          <w:lang w:val="x-none" w:eastAsia="x-none"/>
        </w:rPr>
        <w:t>,</w:t>
      </w:r>
    </w:p>
    <w:p w14:paraId="00235ED9" w14:textId="77C7B83B" w:rsidR="00607615" w:rsidRPr="00607615" w:rsidRDefault="00607615" w:rsidP="00607615">
      <w:pPr>
        <w:ind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     W</w:t>
      </w:r>
      <w:r w:rsidRPr="00607615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przypadku rozłącznika </w:t>
      </w:r>
      <w:r w:rsidRPr="00607615">
        <w:rPr>
          <w:rFonts w:ascii="Verdana" w:hAnsi="Verdana"/>
          <w:b/>
          <w:color w:val="FF0000"/>
          <w:sz w:val="18"/>
          <w:szCs w:val="18"/>
          <w:lang w:val="x-none" w:eastAsia="x-none"/>
        </w:rPr>
        <w:t>33-R-3456</w:t>
      </w:r>
      <w:r>
        <w:rPr>
          <w:rFonts w:ascii="Verdana" w:hAnsi="Verdana"/>
          <w:b/>
          <w:color w:val="FF0000"/>
          <w:sz w:val="18"/>
          <w:szCs w:val="18"/>
          <w:lang w:val="x-none" w:eastAsia="x-none"/>
        </w:rPr>
        <w:t>:</w:t>
      </w:r>
      <w:r w:rsidRPr="00607615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   </w:t>
      </w:r>
    </w:p>
    <w:p w14:paraId="787C63A4" w14:textId="77777777" w:rsidR="00607615" w:rsidRDefault="00607615" w:rsidP="00607615">
      <w:pPr>
        <w:pStyle w:val="Akapitzlist"/>
        <w:numPr>
          <w:ilvl w:val="0"/>
          <w:numId w:val="40"/>
        </w:numPr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607615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Anielin 2 nr 3-0783, </w:t>
      </w:r>
    </w:p>
    <w:p w14:paraId="575E2CA9" w14:textId="77777777" w:rsidR="00607615" w:rsidRPr="00E24A3A" w:rsidRDefault="00607615" w:rsidP="00607615">
      <w:pPr>
        <w:pStyle w:val="Akapitzlist"/>
        <w:numPr>
          <w:ilvl w:val="0"/>
          <w:numId w:val="40"/>
        </w:numPr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E24A3A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Anielin stary nr 3-0472, </w:t>
      </w:r>
    </w:p>
    <w:p w14:paraId="5AD06FAA" w14:textId="4FE49953" w:rsidR="00270EDF" w:rsidRPr="00E24A3A" w:rsidRDefault="00607615" w:rsidP="00061876">
      <w:pPr>
        <w:pStyle w:val="Akapitzlist"/>
        <w:widowControl w:val="0"/>
        <w:numPr>
          <w:ilvl w:val="0"/>
          <w:numId w:val="40"/>
        </w:numPr>
        <w:adjustRightInd w:val="0"/>
        <w:spacing w:before="60" w:after="60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E24A3A">
        <w:rPr>
          <w:rFonts w:ascii="Verdana" w:hAnsi="Verdana"/>
          <w:bCs/>
          <w:color w:val="FF0000"/>
          <w:sz w:val="18"/>
          <w:szCs w:val="18"/>
          <w:lang w:val="x-none" w:eastAsia="x-none"/>
        </w:rPr>
        <w:t>Anielin 1 nr 3-0782,</w:t>
      </w:r>
    </w:p>
    <w:p w14:paraId="19F822E2" w14:textId="739DB4E0" w:rsidR="00607615" w:rsidRDefault="00607615" w:rsidP="00607615">
      <w:pPr>
        <w:widowControl w:val="0"/>
        <w:adjustRightInd w:val="0"/>
        <w:spacing w:before="60" w:after="60"/>
        <w:ind w:left="1066"/>
        <w:textAlignment w:val="baseline"/>
        <w:rPr>
          <w:rFonts w:ascii="Verdana" w:hAnsi="Verdana"/>
          <w:b/>
          <w:color w:val="FF0000"/>
          <w:sz w:val="18"/>
          <w:szCs w:val="18"/>
          <w:lang w:val="x-none" w:eastAsia="x-none"/>
        </w:rPr>
      </w:pPr>
      <w:r w:rsidRPr="00F9108F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    Rozłącznik</w:t>
      </w:r>
      <w:r w:rsidRPr="00607615">
        <w:rPr>
          <w:rFonts w:ascii="Verdana" w:hAnsi="Verdana"/>
          <w:b/>
          <w:color w:val="FF0000"/>
          <w:sz w:val="18"/>
          <w:szCs w:val="18"/>
          <w:lang w:val="x-none" w:eastAsia="x-none"/>
        </w:rPr>
        <w:t xml:space="preserve"> 33-R-0629:</w:t>
      </w:r>
    </w:p>
    <w:p w14:paraId="1E09FFF2" w14:textId="77777777" w:rsidR="00607615" w:rsidRDefault="00607615" w:rsidP="00607615">
      <w:pPr>
        <w:pStyle w:val="Akapitzlist"/>
        <w:widowControl w:val="0"/>
        <w:numPr>
          <w:ilvl w:val="0"/>
          <w:numId w:val="41"/>
        </w:numPr>
        <w:adjustRightInd w:val="0"/>
        <w:spacing w:before="60" w:after="60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607615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Wiewiórczyn nr 3-0707, </w:t>
      </w:r>
    </w:p>
    <w:p w14:paraId="785B439E" w14:textId="77777777" w:rsidR="00607615" w:rsidRDefault="00607615" w:rsidP="00607615">
      <w:pPr>
        <w:pStyle w:val="Akapitzlist"/>
        <w:widowControl w:val="0"/>
        <w:numPr>
          <w:ilvl w:val="0"/>
          <w:numId w:val="41"/>
        </w:numPr>
        <w:adjustRightInd w:val="0"/>
        <w:spacing w:before="60" w:after="60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607615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Wiewiórczyn 2 nr 3-1187, </w:t>
      </w:r>
    </w:p>
    <w:p w14:paraId="6649D4ED" w14:textId="67CA6D74" w:rsidR="00607615" w:rsidRDefault="00607615" w:rsidP="00607615">
      <w:pPr>
        <w:pStyle w:val="Akapitzlist"/>
        <w:widowControl w:val="0"/>
        <w:numPr>
          <w:ilvl w:val="0"/>
          <w:numId w:val="41"/>
        </w:numPr>
        <w:adjustRightInd w:val="0"/>
        <w:spacing w:before="60" w:after="60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607615">
        <w:rPr>
          <w:rFonts w:ascii="Verdana" w:hAnsi="Verdana"/>
          <w:bCs/>
          <w:color w:val="FF0000"/>
          <w:sz w:val="18"/>
          <w:szCs w:val="18"/>
          <w:lang w:val="x-none" w:eastAsia="x-none"/>
        </w:rPr>
        <w:t>Wiewiórczyn 3 nr 3-1676</w:t>
      </w:r>
      <w:r w:rsidR="00E24A3A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</w:p>
    <w:p w14:paraId="66F1267F" w14:textId="149CBDEC" w:rsidR="00F9108F" w:rsidRDefault="00F9108F" w:rsidP="00F9108F">
      <w:pPr>
        <w:widowControl w:val="0"/>
        <w:adjustRightInd w:val="0"/>
        <w:spacing w:before="60" w:after="60"/>
        <w:ind w:left="1066"/>
        <w:textAlignment w:val="baseline"/>
        <w:rPr>
          <w:rFonts w:ascii="Verdana" w:hAnsi="Verdana"/>
          <w:b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    W przypadku rozłącznika </w:t>
      </w:r>
      <w:r>
        <w:rPr>
          <w:rFonts w:ascii="Verdana" w:hAnsi="Verdana"/>
          <w:b/>
          <w:color w:val="FF0000"/>
          <w:sz w:val="18"/>
          <w:szCs w:val="18"/>
          <w:lang w:val="x-none" w:eastAsia="x-none"/>
        </w:rPr>
        <w:t>33-R-3458:</w:t>
      </w:r>
    </w:p>
    <w:p w14:paraId="09DB0213" w14:textId="2AF6EA0E" w:rsidR="00F9108F" w:rsidRDefault="00F9108F" w:rsidP="00F9108F">
      <w:pPr>
        <w:pStyle w:val="Akapitzlist"/>
        <w:widowControl w:val="0"/>
        <w:numPr>
          <w:ilvl w:val="0"/>
          <w:numId w:val="43"/>
        </w:numPr>
        <w:adjustRightInd w:val="0"/>
        <w:spacing w:before="60" w:after="60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F9108F">
        <w:rPr>
          <w:rFonts w:ascii="Verdana" w:hAnsi="Verdana"/>
          <w:bCs/>
          <w:color w:val="FF0000"/>
          <w:sz w:val="18"/>
          <w:szCs w:val="18"/>
          <w:lang w:val="x-none" w:eastAsia="x-none"/>
        </w:rPr>
        <w:t>Charbice Dolne nr 3-0158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</w:p>
    <w:p w14:paraId="42442FA0" w14:textId="2797BB50" w:rsidR="00F9108F" w:rsidRDefault="00F9108F" w:rsidP="00F9108F">
      <w:pPr>
        <w:widowControl w:val="0"/>
        <w:adjustRightInd w:val="0"/>
        <w:spacing w:before="60" w:after="60"/>
        <w:ind w:left="1066"/>
        <w:textAlignment w:val="baseline"/>
        <w:rPr>
          <w:rFonts w:ascii="Verdana" w:hAnsi="Verdana"/>
          <w:b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    W przypadku rozłącznika </w:t>
      </w:r>
      <w:r>
        <w:rPr>
          <w:rFonts w:ascii="Verdana" w:hAnsi="Verdana"/>
          <w:b/>
          <w:color w:val="FF0000"/>
          <w:sz w:val="18"/>
          <w:szCs w:val="18"/>
          <w:lang w:val="x-none" w:eastAsia="x-none"/>
        </w:rPr>
        <w:t>33-R-3459:</w:t>
      </w:r>
    </w:p>
    <w:p w14:paraId="17DF0434" w14:textId="77777777" w:rsidR="00F9108F" w:rsidRDefault="00F9108F" w:rsidP="00F9108F">
      <w:pPr>
        <w:pStyle w:val="Akapitzlist"/>
        <w:widowControl w:val="0"/>
        <w:numPr>
          <w:ilvl w:val="0"/>
          <w:numId w:val="43"/>
        </w:numPr>
        <w:adjustRightInd w:val="0"/>
        <w:spacing w:before="60" w:after="60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F9108F">
        <w:rPr>
          <w:rFonts w:ascii="Verdana" w:hAnsi="Verdana"/>
          <w:bCs/>
          <w:color w:val="FF0000"/>
          <w:sz w:val="18"/>
          <w:szCs w:val="18"/>
          <w:lang w:val="x-none" w:eastAsia="x-none"/>
        </w:rPr>
        <w:t>Stanisławów Nowy 2 nr 3-0717,</w:t>
      </w:r>
    </w:p>
    <w:p w14:paraId="524BC7E9" w14:textId="77777777" w:rsidR="00F9108F" w:rsidRDefault="00F9108F" w:rsidP="00F9108F">
      <w:pPr>
        <w:pStyle w:val="Akapitzlist"/>
        <w:widowControl w:val="0"/>
        <w:numPr>
          <w:ilvl w:val="0"/>
          <w:numId w:val="43"/>
        </w:numPr>
        <w:adjustRightInd w:val="0"/>
        <w:spacing w:before="60" w:after="60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F9108F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Stanisławów Nowy 1 nr 3-716, </w:t>
      </w:r>
    </w:p>
    <w:p w14:paraId="41471651" w14:textId="404107EB" w:rsidR="00F9108F" w:rsidRDefault="00F9108F" w:rsidP="00F9108F">
      <w:pPr>
        <w:pStyle w:val="Akapitzlist"/>
        <w:widowControl w:val="0"/>
        <w:numPr>
          <w:ilvl w:val="0"/>
          <w:numId w:val="43"/>
        </w:numPr>
        <w:adjustRightInd w:val="0"/>
        <w:spacing w:before="60" w:after="60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F9108F">
        <w:rPr>
          <w:rFonts w:ascii="Verdana" w:hAnsi="Verdana"/>
          <w:bCs/>
          <w:color w:val="FF0000"/>
          <w:sz w:val="18"/>
          <w:szCs w:val="18"/>
          <w:lang w:val="x-none" w:eastAsia="x-none"/>
        </w:rPr>
        <w:t>Albertów 1 nr 3-0008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</w:p>
    <w:p w14:paraId="5D4A31F3" w14:textId="4024F821" w:rsidR="00C06FFC" w:rsidRDefault="00C06FFC" w:rsidP="00C06FFC">
      <w:pPr>
        <w:widowControl w:val="0"/>
        <w:adjustRightInd w:val="0"/>
        <w:spacing w:before="60" w:after="60"/>
        <w:ind w:left="1066"/>
        <w:textAlignment w:val="baseline"/>
        <w:rPr>
          <w:rFonts w:ascii="Verdana" w:hAnsi="Verdana"/>
          <w:b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    W przypadku rozłącznika </w:t>
      </w:r>
      <w:r>
        <w:rPr>
          <w:rFonts w:ascii="Verdana" w:hAnsi="Verdana"/>
          <w:b/>
          <w:color w:val="FF0000"/>
          <w:sz w:val="18"/>
          <w:szCs w:val="18"/>
          <w:lang w:val="x-none" w:eastAsia="x-none"/>
        </w:rPr>
        <w:t>33-R-3498:</w:t>
      </w:r>
    </w:p>
    <w:p w14:paraId="67906532" w14:textId="77777777" w:rsidR="00C06FFC" w:rsidRDefault="00C06FFC" w:rsidP="00C06FFC">
      <w:pPr>
        <w:pStyle w:val="Akapitzlist"/>
        <w:widowControl w:val="0"/>
        <w:numPr>
          <w:ilvl w:val="0"/>
          <w:numId w:val="44"/>
        </w:numPr>
        <w:adjustRightInd w:val="0"/>
        <w:spacing w:before="60" w:after="60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C06FFC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Stanisławów Nowy 2 nr 3-0717, </w:t>
      </w:r>
    </w:p>
    <w:p w14:paraId="406ACF41" w14:textId="77777777" w:rsidR="00C06FFC" w:rsidRDefault="00C06FFC" w:rsidP="00C06FFC">
      <w:pPr>
        <w:pStyle w:val="Akapitzlist"/>
        <w:widowControl w:val="0"/>
        <w:numPr>
          <w:ilvl w:val="0"/>
          <w:numId w:val="44"/>
        </w:numPr>
        <w:adjustRightInd w:val="0"/>
        <w:spacing w:before="60" w:after="60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C06FFC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Stanisławów Nowy 1 nr 3-716, </w:t>
      </w:r>
    </w:p>
    <w:p w14:paraId="41B3B26B" w14:textId="5C9DC8F4" w:rsidR="00C06FFC" w:rsidRDefault="00C06FFC" w:rsidP="00C06FFC">
      <w:pPr>
        <w:pStyle w:val="Akapitzlist"/>
        <w:widowControl w:val="0"/>
        <w:numPr>
          <w:ilvl w:val="0"/>
          <w:numId w:val="44"/>
        </w:numPr>
        <w:adjustRightInd w:val="0"/>
        <w:spacing w:before="60" w:after="60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C06FFC">
        <w:rPr>
          <w:rFonts w:ascii="Verdana" w:hAnsi="Verdana"/>
          <w:bCs/>
          <w:color w:val="FF0000"/>
          <w:sz w:val="18"/>
          <w:szCs w:val="18"/>
          <w:lang w:val="x-none" w:eastAsia="x-none"/>
        </w:rPr>
        <w:t>Albertów 1 nr 3-0008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</w:p>
    <w:p w14:paraId="75622820" w14:textId="068386B3" w:rsidR="00762ED2" w:rsidRDefault="00762ED2" w:rsidP="00762ED2">
      <w:pPr>
        <w:widowControl w:val="0"/>
        <w:adjustRightInd w:val="0"/>
        <w:spacing w:before="60" w:after="60"/>
        <w:ind w:left="1077"/>
        <w:textAlignment w:val="baseline"/>
        <w:rPr>
          <w:rFonts w:ascii="Verdana" w:hAnsi="Verdana"/>
          <w:b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    W przypadku rozłącznika </w:t>
      </w:r>
      <w:r>
        <w:rPr>
          <w:rFonts w:ascii="Verdana" w:hAnsi="Verdana"/>
          <w:b/>
          <w:color w:val="FF0000"/>
          <w:sz w:val="18"/>
          <w:szCs w:val="18"/>
          <w:lang w:val="x-none" w:eastAsia="x-none"/>
        </w:rPr>
        <w:t>33-R-3499:</w:t>
      </w:r>
    </w:p>
    <w:p w14:paraId="4C279EB6" w14:textId="77777777" w:rsidR="00762ED2" w:rsidRDefault="00762ED2" w:rsidP="00762ED2">
      <w:pPr>
        <w:pStyle w:val="Akapitzlist"/>
        <w:widowControl w:val="0"/>
        <w:numPr>
          <w:ilvl w:val="0"/>
          <w:numId w:val="45"/>
        </w:numPr>
        <w:adjustRightInd w:val="0"/>
        <w:spacing w:before="60" w:after="60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762ED2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Wandzin 1 nr 3-0898, </w:t>
      </w:r>
    </w:p>
    <w:p w14:paraId="5C506075" w14:textId="77777777" w:rsidR="00762ED2" w:rsidRDefault="00762ED2" w:rsidP="00762ED2">
      <w:pPr>
        <w:pStyle w:val="Akapitzlist"/>
        <w:widowControl w:val="0"/>
        <w:numPr>
          <w:ilvl w:val="0"/>
          <w:numId w:val="45"/>
        </w:numPr>
        <w:adjustRightInd w:val="0"/>
        <w:spacing w:before="60" w:after="60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762ED2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Wandzin 2 nr 3-1872, </w:t>
      </w:r>
    </w:p>
    <w:p w14:paraId="06C033FB" w14:textId="27009492" w:rsidR="00762ED2" w:rsidRDefault="00762ED2" w:rsidP="00762ED2">
      <w:pPr>
        <w:pStyle w:val="Akapitzlist"/>
        <w:widowControl w:val="0"/>
        <w:numPr>
          <w:ilvl w:val="0"/>
          <w:numId w:val="45"/>
        </w:numPr>
        <w:adjustRightInd w:val="0"/>
        <w:spacing w:before="60" w:after="60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762ED2">
        <w:rPr>
          <w:rFonts w:ascii="Verdana" w:hAnsi="Verdana"/>
          <w:bCs/>
          <w:color w:val="FF0000"/>
          <w:sz w:val="18"/>
          <w:szCs w:val="18"/>
          <w:lang w:val="x-none" w:eastAsia="x-none"/>
        </w:rPr>
        <w:t>Kwiatkowice Las 3 nr 3-1860</w:t>
      </w:r>
    </w:p>
    <w:p w14:paraId="5ABC1636" w14:textId="3EB37963" w:rsidR="00E96A36" w:rsidRDefault="00E96A36" w:rsidP="00E96A36">
      <w:pPr>
        <w:widowControl w:val="0"/>
        <w:adjustRightInd w:val="0"/>
        <w:spacing w:before="60" w:after="60"/>
        <w:ind w:left="1080" w:firstLine="0"/>
        <w:textAlignment w:val="baseline"/>
        <w:rPr>
          <w:rFonts w:ascii="Verdana" w:hAnsi="Verdana"/>
          <w:b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W przypadku rozłącznika </w:t>
      </w:r>
      <w:r>
        <w:rPr>
          <w:rFonts w:ascii="Verdana" w:hAnsi="Verdana"/>
          <w:b/>
          <w:color w:val="FF0000"/>
          <w:sz w:val="18"/>
          <w:szCs w:val="18"/>
          <w:lang w:val="x-none" w:eastAsia="x-none"/>
        </w:rPr>
        <w:t>33-R-3508:</w:t>
      </w:r>
    </w:p>
    <w:p w14:paraId="12E07F99" w14:textId="1EBFC5BA" w:rsidR="00E96A36" w:rsidRDefault="00E96A36" w:rsidP="00E96A36">
      <w:pPr>
        <w:pStyle w:val="Akapitzlist"/>
        <w:widowControl w:val="0"/>
        <w:numPr>
          <w:ilvl w:val="0"/>
          <w:numId w:val="46"/>
        </w:numPr>
        <w:adjustRightInd w:val="0"/>
        <w:spacing w:before="60" w:after="60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E96A36">
        <w:rPr>
          <w:rFonts w:ascii="Verdana" w:hAnsi="Verdana"/>
          <w:bCs/>
          <w:color w:val="FF0000"/>
          <w:sz w:val="18"/>
          <w:szCs w:val="18"/>
          <w:lang w:val="x-none" w:eastAsia="x-none"/>
        </w:rPr>
        <w:t>Wrzeszczewice 2 nr 3-0336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</w:p>
    <w:p w14:paraId="361BC9F1" w14:textId="7C86A037" w:rsidR="00E96A36" w:rsidRDefault="00E96A36" w:rsidP="00E96A36">
      <w:pPr>
        <w:widowControl w:val="0"/>
        <w:adjustRightInd w:val="0"/>
        <w:spacing w:before="60" w:after="60"/>
        <w:ind w:left="1437"/>
        <w:textAlignment w:val="baseline"/>
        <w:rPr>
          <w:rFonts w:ascii="Verdana" w:hAnsi="Verdana"/>
          <w:b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W przypadku rozłącznika </w:t>
      </w:r>
      <w:r w:rsidRPr="00402F37">
        <w:rPr>
          <w:rFonts w:ascii="Verdana" w:hAnsi="Verdana"/>
          <w:b/>
          <w:color w:val="FF0000"/>
          <w:sz w:val="18"/>
          <w:szCs w:val="18"/>
          <w:lang w:val="x-none" w:eastAsia="x-none"/>
        </w:rPr>
        <w:t>33-R-</w:t>
      </w:r>
      <w:r w:rsidR="00402F37" w:rsidRPr="00402F37">
        <w:rPr>
          <w:rFonts w:ascii="Verdana" w:hAnsi="Verdana"/>
          <w:b/>
          <w:color w:val="FF0000"/>
          <w:sz w:val="18"/>
          <w:szCs w:val="18"/>
          <w:lang w:val="x-none" w:eastAsia="x-none"/>
        </w:rPr>
        <w:t>3507</w:t>
      </w:r>
      <w:r w:rsidR="00402F37">
        <w:rPr>
          <w:rFonts w:ascii="Verdana" w:hAnsi="Verdana"/>
          <w:b/>
          <w:color w:val="FF0000"/>
          <w:sz w:val="18"/>
          <w:szCs w:val="18"/>
          <w:lang w:val="x-none" w:eastAsia="x-none"/>
        </w:rPr>
        <w:t xml:space="preserve">: </w:t>
      </w:r>
    </w:p>
    <w:p w14:paraId="2199B0FF" w14:textId="23B2FD7C" w:rsidR="00402F37" w:rsidRPr="00402F37" w:rsidRDefault="00402F37" w:rsidP="00402F37">
      <w:pPr>
        <w:pStyle w:val="Akapitzlist"/>
        <w:widowControl w:val="0"/>
        <w:numPr>
          <w:ilvl w:val="0"/>
          <w:numId w:val="46"/>
        </w:numPr>
        <w:adjustRightInd w:val="0"/>
        <w:spacing w:before="60" w:after="60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Brak,</w:t>
      </w:r>
    </w:p>
    <w:p w14:paraId="718F751E" w14:textId="77777777" w:rsidR="00607615" w:rsidRPr="00607615" w:rsidRDefault="00607615" w:rsidP="00607615">
      <w:pPr>
        <w:pStyle w:val="Akapitzlist"/>
        <w:widowControl w:val="0"/>
        <w:adjustRightInd w:val="0"/>
        <w:spacing w:before="60" w:after="60"/>
        <w:ind w:left="1800" w:firstLine="0"/>
        <w:textAlignment w:val="baseline"/>
        <w:rPr>
          <w:rFonts w:ascii="Verdana" w:hAnsi="Verdana"/>
          <w:bCs/>
          <w:sz w:val="18"/>
          <w:szCs w:val="18"/>
          <w:lang w:val="x-none" w:eastAsia="x-none"/>
        </w:rPr>
      </w:pPr>
    </w:p>
    <w:p w14:paraId="0958C505" w14:textId="77777777" w:rsidR="00400AD7" w:rsidRPr="004B4087" w:rsidRDefault="00400AD7" w:rsidP="007572F0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Zamawiający zobowiązuje Wykonawcę </w:t>
      </w:r>
      <w:r w:rsidRPr="004B4087">
        <w:rPr>
          <w:rFonts w:ascii="Verdana" w:hAnsi="Verdana"/>
          <w:sz w:val="18"/>
          <w:szCs w:val="18"/>
          <w:lang w:val="pl-PL"/>
        </w:rPr>
        <w:t>do złożenia</w:t>
      </w:r>
      <w:r w:rsidRPr="004B4087">
        <w:rPr>
          <w:rFonts w:ascii="Verdana" w:hAnsi="Verdana"/>
          <w:sz w:val="18"/>
          <w:szCs w:val="18"/>
        </w:rPr>
        <w:t xml:space="preserve"> w terminie </w:t>
      </w:r>
      <w:r w:rsidRPr="004B4087">
        <w:rPr>
          <w:rFonts w:ascii="Verdana" w:hAnsi="Verdana"/>
          <w:sz w:val="18"/>
          <w:szCs w:val="18"/>
          <w:lang w:val="pl-PL"/>
        </w:rPr>
        <w:t>10</w:t>
      </w:r>
      <w:r w:rsidRPr="004B4087">
        <w:rPr>
          <w:rFonts w:ascii="Verdana" w:hAnsi="Verdana"/>
          <w:sz w:val="18"/>
          <w:szCs w:val="18"/>
        </w:rPr>
        <w:t xml:space="preserve"> dni od momentu zawarcia umowy </w:t>
      </w:r>
      <w:r w:rsidR="001F4B3E" w:rsidRPr="004B4087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="001F4B3E"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</w:rPr>
        <w:t xml:space="preserve">zgłoszenia i uzgodnienia Harmonogramu planowanych wyłączeń zgodnego ze złożoną ofertą (załącznik nr 1 do umowy)  i warunkami </w:t>
      </w:r>
      <w:r w:rsidR="003E358F" w:rsidRPr="004B4087">
        <w:rPr>
          <w:rFonts w:ascii="Verdana" w:hAnsi="Verdana"/>
          <w:sz w:val="18"/>
          <w:szCs w:val="18"/>
          <w:lang w:val="pl-PL"/>
        </w:rPr>
        <w:t>ogłoszenia</w:t>
      </w:r>
      <w:r w:rsidRPr="004B4087">
        <w:rPr>
          <w:rFonts w:ascii="Verdana" w:hAnsi="Verdana"/>
          <w:sz w:val="18"/>
          <w:szCs w:val="18"/>
          <w:lang w:val="pl-PL"/>
        </w:rPr>
        <w:t>, jednak nie później niż w terminie 21 dni przed planowanym terminem wyłączenia</w:t>
      </w:r>
      <w:r w:rsidRPr="004B4087">
        <w:rPr>
          <w:rFonts w:ascii="Verdana" w:hAnsi="Verdana"/>
          <w:sz w:val="18"/>
          <w:szCs w:val="18"/>
        </w:rPr>
        <w:t xml:space="preserve">. Wymaga się akceptacji harmonogramu prac przez </w:t>
      </w:r>
      <w:r w:rsidRPr="004B4087">
        <w:rPr>
          <w:rFonts w:ascii="Verdana" w:hAnsi="Verdana"/>
          <w:sz w:val="18"/>
          <w:szCs w:val="18"/>
        </w:rPr>
        <w:lastRenderedPageBreak/>
        <w:t>Inspektora Nadzoru oraz pracownika Centrum Dyspozytorskiego w Rejonie Energetycznym. Bez wymienionych akceptacji Wykonawca nie będzie dopuszczany do prac na sieci elektroenergetycznej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2D8B18C0" w14:textId="77777777" w:rsidR="00EC48D4" w:rsidRPr="004B4087" w:rsidRDefault="00920C89" w:rsidP="00014EB8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8B3D6A" w:rsidRPr="004B4087">
        <w:rPr>
          <w:rFonts w:ascii="Verdana" w:hAnsi="Verdana"/>
          <w:sz w:val="18"/>
          <w:szCs w:val="18"/>
          <w:lang w:val="pl-PL"/>
        </w:rPr>
        <w:t>SN</w:t>
      </w:r>
      <w:r w:rsidRPr="004B4087">
        <w:rPr>
          <w:rFonts w:ascii="Verdana" w:hAnsi="Verdana"/>
          <w:sz w:val="18"/>
          <w:szCs w:val="18"/>
          <w:lang w:val="pl-PL"/>
        </w:rPr>
        <w:t xml:space="preserve"> o</w:t>
      </w:r>
      <w:r w:rsidR="00EC48D4" w:rsidRPr="004B4087">
        <w:rPr>
          <w:rFonts w:ascii="Verdana" w:hAnsi="Verdana"/>
          <w:sz w:val="18"/>
          <w:szCs w:val="18"/>
          <w:lang w:val="pl-PL"/>
        </w:rPr>
        <w:t xml:space="preserve">bjętych dokumentacją </w:t>
      </w:r>
      <w:r w:rsidR="00FB5B69" w:rsidRPr="004B4087">
        <w:rPr>
          <w:rFonts w:ascii="Verdana" w:hAnsi="Verdana"/>
          <w:sz w:val="18"/>
          <w:szCs w:val="18"/>
          <w:lang w:val="pl-PL"/>
        </w:rPr>
        <w:t>techniczną</w:t>
      </w:r>
      <w:r w:rsidRPr="004B4087">
        <w:rPr>
          <w:rFonts w:ascii="Verdana" w:hAnsi="Verdana"/>
          <w:sz w:val="18"/>
          <w:szCs w:val="18"/>
          <w:lang w:val="pl-PL"/>
        </w:rPr>
        <w:t xml:space="preserve"> w sposób maksymalnie</w:t>
      </w:r>
      <w:r w:rsidR="00EC48D4" w:rsidRPr="004B4087">
        <w:rPr>
          <w:rFonts w:ascii="Verdana" w:hAnsi="Verdana"/>
          <w:sz w:val="18"/>
          <w:szCs w:val="18"/>
          <w:lang w:val="pl-PL"/>
        </w:rPr>
        <w:t xml:space="preserve"> ograniczający przerwy w dostawie energii elektrycznej dla odbiorców.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4C413F9D" w14:textId="77777777" w:rsidR="00920C89" w:rsidRPr="004B4087" w:rsidRDefault="00920C89" w:rsidP="00014EB8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Zamawiający </w:t>
      </w:r>
      <w:r w:rsidR="001D52D2" w:rsidRPr="004B4087">
        <w:rPr>
          <w:rFonts w:ascii="Verdana" w:hAnsi="Verdana"/>
          <w:sz w:val="18"/>
          <w:szCs w:val="18"/>
          <w:lang w:val="pl-PL"/>
        </w:rPr>
        <w:t>oczekuje, aby wykonanie prac realizować</w:t>
      </w:r>
      <w:r w:rsidRPr="004B4087">
        <w:rPr>
          <w:rFonts w:ascii="Verdana" w:hAnsi="Verdana"/>
          <w:sz w:val="18"/>
          <w:szCs w:val="18"/>
        </w:rPr>
        <w:t xml:space="preserve"> z wykorzystaniem systemu </w:t>
      </w:r>
      <w:proofErr w:type="spellStart"/>
      <w:r w:rsidRPr="004B4087">
        <w:rPr>
          <w:rFonts w:ascii="Verdana" w:hAnsi="Verdana"/>
          <w:sz w:val="18"/>
          <w:szCs w:val="18"/>
        </w:rPr>
        <w:t>samod</w:t>
      </w:r>
      <w:r w:rsidRPr="004B4087">
        <w:rPr>
          <w:rFonts w:ascii="Verdana" w:hAnsi="Verdana"/>
          <w:sz w:val="18"/>
          <w:szCs w:val="18"/>
          <w:lang w:val="pl-PL"/>
        </w:rPr>
        <w:t>o</w:t>
      </w:r>
      <w:proofErr w:type="spellEnd"/>
      <w:r w:rsidRPr="004B4087">
        <w:rPr>
          <w:rFonts w:ascii="Verdana" w:hAnsi="Verdana"/>
          <w:sz w:val="18"/>
          <w:szCs w:val="18"/>
        </w:rPr>
        <w:t xml:space="preserve">puszczeń. Organizacja, zakres i zasady określone </w:t>
      </w:r>
      <w:r w:rsidRPr="004B4087">
        <w:rPr>
          <w:rFonts w:ascii="Verdana" w:hAnsi="Verdana"/>
          <w:sz w:val="18"/>
          <w:szCs w:val="18"/>
          <w:lang w:val="pl-PL"/>
        </w:rPr>
        <w:t>zostały</w:t>
      </w:r>
      <w:r w:rsidRPr="004B4087">
        <w:rPr>
          <w:rFonts w:ascii="Verdana" w:hAnsi="Verdana"/>
          <w:sz w:val="18"/>
          <w:szCs w:val="18"/>
        </w:rPr>
        <w:t xml:space="preserve"> w </w:t>
      </w:r>
      <w:r w:rsidR="00EB418B" w:rsidRPr="004B4087">
        <w:rPr>
          <w:rFonts w:ascii="Verdana" w:hAnsi="Verdana"/>
          <w:sz w:val="18"/>
          <w:szCs w:val="18"/>
        </w:rPr>
        <w:t>„Instrukcj</w:t>
      </w:r>
      <w:r w:rsidR="00EB418B" w:rsidRPr="004B4087">
        <w:rPr>
          <w:rFonts w:ascii="Verdana" w:hAnsi="Verdana"/>
          <w:sz w:val="18"/>
          <w:szCs w:val="18"/>
          <w:lang w:val="pl-PL"/>
        </w:rPr>
        <w:t>i</w:t>
      </w:r>
      <w:r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>prowadzenia prac przez firmy zewnętrzne w systemie samodopuszczeń w sieci PGE Dystrybucja S.A</w:t>
      </w:r>
      <w:r w:rsidR="005F3BF8" w:rsidRPr="004B4087">
        <w:rPr>
          <w:rFonts w:ascii="Verdana" w:hAnsi="Verdana"/>
          <w:sz w:val="18"/>
          <w:szCs w:val="18"/>
          <w:lang w:val="pl-PL"/>
        </w:rPr>
        <w:t>. Oddział</w:t>
      </w:r>
      <w:r w:rsidR="00385417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5F3BF8" w:rsidRPr="004B4087">
        <w:rPr>
          <w:rFonts w:ascii="Verdana" w:hAnsi="Verdana"/>
          <w:sz w:val="18"/>
          <w:szCs w:val="18"/>
        </w:rPr>
        <w:t>Łódź</w:t>
      </w:r>
      <w:r w:rsidRPr="004B4087">
        <w:rPr>
          <w:rFonts w:ascii="Verdana" w:hAnsi="Verdana"/>
          <w:sz w:val="18"/>
          <w:szCs w:val="18"/>
        </w:rPr>
        <w:t>”</w:t>
      </w:r>
      <w:r w:rsidR="008D3278" w:rsidRPr="004B4087">
        <w:rPr>
          <w:rFonts w:ascii="Verdana" w:hAnsi="Verdana"/>
          <w:sz w:val="18"/>
          <w:szCs w:val="18"/>
          <w:lang w:val="pl-PL"/>
        </w:rPr>
        <w:t xml:space="preserve">. </w:t>
      </w:r>
      <w:r w:rsidR="008D3278" w:rsidRPr="004B4087">
        <w:rPr>
          <w:rFonts w:ascii="Verdana" w:hAnsi="Verdana"/>
          <w:b/>
          <w:sz w:val="18"/>
          <w:szCs w:val="18"/>
          <w:lang w:val="pl-PL"/>
        </w:rPr>
        <w:t>Zamawiający dopuszcza możliwość zlecenia dopuszczenia do pracy Zamawiającemu zgodnie z cennikiem usług taryfowych.</w:t>
      </w:r>
      <w:r w:rsidR="008D3278"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7E3236E8" w14:textId="77777777" w:rsidR="00920C89" w:rsidRPr="004B4087" w:rsidRDefault="00920C89" w:rsidP="00786C8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Wykonawca zapewnia prowadzenie prac na placu budowy pod nadzorem kierownika budowy wykonywanym w sposób ciągły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6771706B" w14:textId="77777777" w:rsidR="0084499D" w:rsidRPr="004B4087" w:rsidRDefault="0084499D" w:rsidP="00576DD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Pozostałe, podstawowe wymagania dotyczące realizacji</w:t>
      </w:r>
      <w:r w:rsidR="003734DF" w:rsidRPr="004B4087">
        <w:rPr>
          <w:rFonts w:ascii="Verdana" w:hAnsi="Verdana"/>
          <w:sz w:val="18"/>
          <w:szCs w:val="18"/>
          <w:lang w:val="pl-PL"/>
        </w:rPr>
        <w:t xml:space="preserve"> robót budowlano – montażowych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>umowa stanowiąca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05F2A8BE" w14:textId="18C95270" w:rsidR="00040D5A" w:rsidRPr="004B4087" w:rsidRDefault="00D362D1" w:rsidP="00A82315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Osoby wykonując</w:t>
      </w:r>
      <w:r w:rsidRPr="004B4087">
        <w:rPr>
          <w:rFonts w:ascii="Verdana" w:hAnsi="Verdana"/>
          <w:sz w:val="18"/>
          <w:szCs w:val="18"/>
          <w:lang w:val="pl-PL"/>
        </w:rPr>
        <w:t>e</w:t>
      </w:r>
      <w:r w:rsidR="00040D5A" w:rsidRPr="004B4087">
        <w:rPr>
          <w:rFonts w:ascii="Verdana" w:hAnsi="Verdana"/>
          <w:sz w:val="18"/>
          <w:szCs w:val="18"/>
        </w:rPr>
        <w:t xml:space="preserve"> prace przy urządzeniach elektroenergetycznych eksploatowanych przez PG</w:t>
      </w:r>
      <w:r w:rsidR="005F52BE" w:rsidRPr="004B4087">
        <w:rPr>
          <w:rFonts w:ascii="Verdana" w:hAnsi="Verdana"/>
          <w:sz w:val="18"/>
          <w:szCs w:val="18"/>
        </w:rPr>
        <w:t>E Dystrybucja S.A. Oddział Łódź</w:t>
      </w:r>
      <w:r w:rsidR="00040D5A" w:rsidRPr="004B4087">
        <w:rPr>
          <w:rFonts w:ascii="Verdana" w:hAnsi="Verdana"/>
          <w:sz w:val="18"/>
          <w:szCs w:val="18"/>
        </w:rPr>
        <w:t xml:space="preserve"> winny posiadać upoważnienia podstawowe do wykonywania tych prac. Upoważnienie podstawowe </w:t>
      </w:r>
      <w:r w:rsidR="00305BB0" w:rsidRPr="004B4087">
        <w:rPr>
          <w:rFonts w:ascii="Verdana" w:hAnsi="Verdana"/>
          <w:sz w:val="18"/>
          <w:szCs w:val="18"/>
          <w:lang w:val="pl-PL"/>
        </w:rPr>
        <w:t>dla</w:t>
      </w:r>
      <w:r w:rsidR="00040D5A" w:rsidRPr="004B4087">
        <w:rPr>
          <w:rFonts w:ascii="Verdana" w:hAnsi="Verdana"/>
          <w:sz w:val="18"/>
          <w:szCs w:val="18"/>
        </w:rPr>
        <w:t xml:space="preserve"> </w:t>
      </w:r>
      <w:r w:rsidR="00305BB0" w:rsidRPr="004B4087">
        <w:rPr>
          <w:rFonts w:ascii="Verdana" w:hAnsi="Verdana"/>
          <w:sz w:val="18"/>
          <w:szCs w:val="18"/>
        </w:rPr>
        <w:t>osób</w:t>
      </w:r>
      <w:r w:rsidR="00040D5A" w:rsidRPr="004B4087">
        <w:rPr>
          <w:rFonts w:ascii="Verdana" w:hAnsi="Verdana"/>
          <w:sz w:val="18"/>
          <w:szCs w:val="18"/>
        </w:rPr>
        <w:t xml:space="preserve"> zatrudnion</w:t>
      </w:r>
      <w:r w:rsidR="00305BB0" w:rsidRPr="004B4087">
        <w:rPr>
          <w:rFonts w:ascii="Verdana" w:hAnsi="Verdana"/>
          <w:sz w:val="18"/>
          <w:szCs w:val="18"/>
          <w:lang w:val="pl-PL"/>
        </w:rPr>
        <w:t>ych</w:t>
      </w:r>
      <w:r w:rsidR="00040D5A" w:rsidRPr="004B4087">
        <w:rPr>
          <w:rFonts w:ascii="Verdana" w:hAnsi="Verdana"/>
          <w:sz w:val="18"/>
          <w:szCs w:val="18"/>
        </w:rPr>
        <w:t xml:space="preserve"> przez firmę zewnętrzną </w:t>
      </w:r>
      <w:r w:rsidR="00305BB0" w:rsidRPr="004B4087">
        <w:rPr>
          <w:rFonts w:ascii="Verdana" w:hAnsi="Verdana"/>
          <w:sz w:val="18"/>
          <w:szCs w:val="18"/>
          <w:lang w:val="pl-PL"/>
        </w:rPr>
        <w:t>nadaje</w:t>
      </w:r>
      <w:r w:rsidR="00040D5A" w:rsidRPr="004B4087">
        <w:rPr>
          <w:rFonts w:ascii="Verdana" w:hAnsi="Verdana"/>
          <w:sz w:val="18"/>
          <w:szCs w:val="18"/>
        </w:rPr>
        <w:t xml:space="preserve"> </w:t>
      </w:r>
      <w:r w:rsidR="00305BB0" w:rsidRPr="004B4087">
        <w:rPr>
          <w:rFonts w:ascii="Verdana" w:hAnsi="Verdana"/>
          <w:sz w:val="18"/>
          <w:szCs w:val="18"/>
          <w:lang w:val="pl-PL"/>
        </w:rPr>
        <w:t>Pracodawc</w:t>
      </w:r>
      <w:r w:rsidR="006C6BC4">
        <w:rPr>
          <w:rFonts w:ascii="Verdana" w:hAnsi="Verdana"/>
          <w:sz w:val="18"/>
          <w:szCs w:val="18"/>
          <w:lang w:val="pl-PL"/>
        </w:rPr>
        <w:t>a</w:t>
      </w:r>
      <w:r w:rsidR="00305BB0" w:rsidRPr="004B4087">
        <w:rPr>
          <w:rFonts w:ascii="Verdana" w:hAnsi="Verdana"/>
          <w:sz w:val="18"/>
          <w:szCs w:val="18"/>
          <w:lang w:val="pl-PL"/>
        </w:rPr>
        <w:t xml:space="preserve"> danego pracownika </w:t>
      </w:r>
      <w:r w:rsidR="00040D5A" w:rsidRPr="004B4087">
        <w:rPr>
          <w:rFonts w:ascii="Verdana" w:hAnsi="Verdana"/>
          <w:sz w:val="18"/>
          <w:szCs w:val="18"/>
        </w:rPr>
        <w:t xml:space="preserve"> jeżeli posiada on właściwe świadectwo kwalifikacyjne do eksploatacji urządzeń </w:t>
      </w:r>
      <w:r w:rsidR="00305BB0" w:rsidRPr="004B4087">
        <w:rPr>
          <w:rFonts w:ascii="Verdana" w:hAnsi="Verdana"/>
          <w:sz w:val="18"/>
          <w:szCs w:val="18"/>
        </w:rPr>
        <w:t>elektroenergetycznych</w:t>
      </w:r>
      <w:r w:rsidR="00040D5A" w:rsidRPr="004B4087">
        <w:rPr>
          <w:rFonts w:ascii="Verdana" w:hAnsi="Verdana"/>
          <w:sz w:val="18"/>
          <w:szCs w:val="18"/>
        </w:rPr>
        <w:t xml:space="preserve"> przy których będzie wykonywana praca. </w:t>
      </w:r>
      <w:r w:rsidR="0047324A" w:rsidRPr="004B4087">
        <w:rPr>
          <w:rFonts w:ascii="Verdana" w:hAnsi="Verdana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4B4087">
        <w:rPr>
          <w:rFonts w:ascii="Verdana" w:hAnsi="Verdana"/>
          <w:sz w:val="18"/>
          <w:szCs w:val="18"/>
        </w:rPr>
        <w:t>”, „Instrukcji organizacji prac</w:t>
      </w:r>
      <w:r w:rsidR="0047324A" w:rsidRPr="004B4087">
        <w:rPr>
          <w:rFonts w:ascii="Verdana" w:hAnsi="Verdana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4B4087">
          <w:rPr>
            <w:rStyle w:val="Hipercze"/>
            <w:rFonts w:ascii="Verdana" w:hAnsi="Verdana"/>
            <w:sz w:val="18"/>
            <w:szCs w:val="18"/>
          </w:rPr>
          <w:t>http://pgedystrybucja.pl/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E42B4B" w:rsidRPr="004B4087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A82315"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49403BC4" w14:textId="77777777" w:rsidR="002D0F48" w:rsidRPr="004B4087" w:rsidRDefault="002D0F48" w:rsidP="005E5776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Dostawy:</w:t>
      </w:r>
    </w:p>
    <w:p w14:paraId="4041B7A1" w14:textId="77777777" w:rsidR="006E4E9F" w:rsidRPr="004B4087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4B4087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4B4087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4B4087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4B4087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4B4087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4B4087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4B4087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</w:p>
    <w:p w14:paraId="342E64C5" w14:textId="77777777" w:rsidR="00E357A5" w:rsidRPr="004B4087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Pozostałe, podstawowe wymagania dotyczące </w:t>
      </w:r>
      <w:r w:rsidRPr="004B4087">
        <w:rPr>
          <w:rFonts w:ascii="Verdana" w:hAnsi="Verdana"/>
          <w:sz w:val="18"/>
          <w:szCs w:val="18"/>
          <w:lang w:val="pl-PL"/>
        </w:rPr>
        <w:t xml:space="preserve">dostaw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>umowa stanowiąca</w:t>
      </w:r>
      <w:r w:rsidR="00235A5D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>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Pr="004B4087">
        <w:rPr>
          <w:rFonts w:ascii="Verdana" w:hAnsi="Verdana"/>
          <w:sz w:val="18"/>
          <w:szCs w:val="18"/>
          <w:lang w:val="pl-PL"/>
        </w:rPr>
        <w:t>.</w:t>
      </w:r>
      <w:r w:rsidRPr="004B4087">
        <w:rPr>
          <w:rFonts w:ascii="Verdana" w:hAnsi="Verdana"/>
          <w:strike/>
          <w:color w:val="FF0000"/>
          <w:sz w:val="18"/>
          <w:szCs w:val="18"/>
          <w:lang w:val="pl-PL"/>
        </w:rPr>
        <w:t xml:space="preserve">           </w:t>
      </w:r>
    </w:p>
    <w:p w14:paraId="72DCA5C4" w14:textId="77777777" w:rsidR="002D0F48" w:rsidRPr="004B4087" w:rsidRDefault="002D0F48" w:rsidP="00594EB3">
      <w:pPr>
        <w:pStyle w:val="Nagwek2"/>
        <w:rPr>
          <w:rFonts w:ascii="Verdana" w:hAnsi="Verdana"/>
          <w:b/>
          <w:color w:val="auto"/>
          <w:sz w:val="18"/>
          <w:szCs w:val="18"/>
          <w:lang w:val="pl-PL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wykonywania robót demontażowych:</w:t>
      </w:r>
    </w:p>
    <w:p w14:paraId="15D045FE" w14:textId="77777777" w:rsidR="00AD579B" w:rsidRPr="004B4087" w:rsidRDefault="0087323C" w:rsidP="0087323C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</w:t>
      </w:r>
      <w:r w:rsidR="00AD579B" w:rsidRPr="004B4087">
        <w:rPr>
          <w:rFonts w:ascii="Verdana" w:hAnsi="Verdana"/>
          <w:sz w:val="18"/>
          <w:szCs w:val="18"/>
        </w:rPr>
        <w:t>ymaga</w:t>
      </w:r>
      <w:r w:rsidRPr="004B4087">
        <w:rPr>
          <w:rFonts w:ascii="Verdana" w:hAnsi="Verdana"/>
          <w:sz w:val="18"/>
          <w:szCs w:val="18"/>
        </w:rPr>
        <w:t>nia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AD579B" w:rsidRPr="004B4087">
        <w:rPr>
          <w:rFonts w:ascii="Verdana" w:hAnsi="Verdana"/>
          <w:sz w:val="18"/>
          <w:szCs w:val="18"/>
        </w:rPr>
        <w:t xml:space="preserve">dotyczące </w:t>
      </w:r>
      <w:r w:rsidRPr="004B4087">
        <w:rPr>
          <w:rFonts w:ascii="Verdana" w:hAnsi="Verdana"/>
          <w:sz w:val="18"/>
          <w:szCs w:val="18"/>
        </w:rPr>
        <w:t xml:space="preserve">wykonywania robót demontażowych </w:t>
      </w:r>
      <w:r w:rsidR="00AD579B" w:rsidRPr="004B4087">
        <w:rPr>
          <w:rFonts w:ascii="Verdana" w:hAnsi="Verdana"/>
          <w:sz w:val="18"/>
          <w:szCs w:val="18"/>
        </w:rPr>
        <w:t>określa umowa stanowiąca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="00AD579B" w:rsidRPr="004B4087">
        <w:rPr>
          <w:rFonts w:ascii="Verdana" w:hAnsi="Verdana"/>
          <w:sz w:val="18"/>
          <w:szCs w:val="18"/>
        </w:rPr>
        <w:t>.</w:t>
      </w:r>
      <w:r w:rsidR="00AD579B" w:rsidRPr="004B4087">
        <w:rPr>
          <w:rFonts w:ascii="Verdana" w:hAnsi="Verdana"/>
          <w:strike/>
          <w:color w:val="FF0000"/>
          <w:sz w:val="18"/>
          <w:szCs w:val="18"/>
        </w:rPr>
        <w:t xml:space="preserve">           </w:t>
      </w:r>
    </w:p>
    <w:p w14:paraId="7219E96D" w14:textId="77777777" w:rsidR="002D0F48" w:rsidRPr="004B4087" w:rsidRDefault="002D0F48" w:rsidP="005E20B5">
      <w:pPr>
        <w:pStyle w:val="Nagwek2"/>
        <w:ind w:left="578" w:hanging="578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Zasady odbioru robót budowlanych:</w:t>
      </w:r>
    </w:p>
    <w:p w14:paraId="671CF7BA" w14:textId="77777777" w:rsidR="007111DA" w:rsidRPr="004B4087" w:rsidRDefault="008D351C" w:rsidP="003734DF">
      <w:pPr>
        <w:pStyle w:val="bezpunkw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Odbiory prac dokonywane są przez Zamawiającego</w:t>
      </w:r>
      <w:r w:rsidR="00E90392" w:rsidRPr="004B4087">
        <w:rPr>
          <w:rFonts w:ascii="Verdana" w:hAnsi="Verdana"/>
          <w:sz w:val="18"/>
          <w:szCs w:val="18"/>
        </w:rPr>
        <w:t xml:space="preserve"> zgodnie z „</w:t>
      </w:r>
      <w:r w:rsidR="00201B52" w:rsidRPr="004B4087">
        <w:rPr>
          <w:rFonts w:ascii="Verdana" w:hAnsi="Verdana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4B4087">
        <w:rPr>
          <w:rFonts w:ascii="Verdana" w:hAnsi="Verdana"/>
          <w:sz w:val="18"/>
          <w:szCs w:val="18"/>
          <w:lang w:val="pl-PL"/>
        </w:rPr>
        <w:br/>
      </w:r>
      <w:r w:rsidR="0032137D" w:rsidRPr="004B4087">
        <w:rPr>
          <w:rFonts w:ascii="Verdana" w:hAnsi="Verdana"/>
          <w:b/>
          <w:bCs/>
          <w:i/>
          <w:iCs/>
          <w:sz w:val="18"/>
          <w:szCs w:val="18"/>
        </w:rPr>
        <w:t>w PGE Dystrybucja S.A.</w:t>
      </w:r>
      <w:r w:rsidR="0032137D" w:rsidRPr="004B4087">
        <w:rPr>
          <w:rFonts w:ascii="Verdana" w:hAnsi="Verdana"/>
          <w:b/>
          <w:bCs/>
          <w:i/>
          <w:iCs/>
          <w:sz w:val="18"/>
          <w:szCs w:val="18"/>
          <w:lang w:val="pl-PL"/>
        </w:rPr>
        <w:t xml:space="preserve"> </w:t>
      </w:r>
      <w:r w:rsidR="001E1B00" w:rsidRPr="004B4087">
        <w:rPr>
          <w:rFonts w:ascii="Verdana" w:hAnsi="Verdana"/>
          <w:sz w:val="18"/>
          <w:szCs w:val="18"/>
        </w:rPr>
        <w:t xml:space="preserve">która dostępna jest na stronie </w:t>
      </w:r>
      <w:hyperlink r:id="rId13" w:history="1">
        <w:r w:rsidR="00E42B4B" w:rsidRPr="004B4087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/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E42B4B" w:rsidRPr="004B4087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A969F5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6A2227" w:rsidRPr="004B4087">
        <w:rPr>
          <w:rFonts w:ascii="Verdana" w:hAnsi="Verdana"/>
          <w:sz w:val="18"/>
          <w:szCs w:val="18"/>
        </w:rPr>
        <w:t xml:space="preserve"> </w:t>
      </w:r>
      <w:r w:rsidR="003734DF" w:rsidRPr="004B4087">
        <w:rPr>
          <w:rFonts w:ascii="Verdana" w:hAnsi="Verdana"/>
          <w:sz w:val="18"/>
          <w:szCs w:val="18"/>
          <w:lang w:val="pl-PL"/>
        </w:rPr>
        <w:t xml:space="preserve">oraz </w:t>
      </w:r>
      <w:r w:rsidR="007111DA" w:rsidRPr="004B4087">
        <w:rPr>
          <w:rFonts w:ascii="Verdana" w:hAnsi="Verdana"/>
          <w:sz w:val="18"/>
          <w:szCs w:val="18"/>
        </w:rPr>
        <w:t xml:space="preserve">zgodnie z zapisami umowy na realizację 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prac projektowych i </w:t>
      </w:r>
      <w:r w:rsidR="007111DA" w:rsidRPr="004B4087">
        <w:rPr>
          <w:rFonts w:ascii="Verdana" w:hAnsi="Verdana"/>
          <w:sz w:val="18"/>
          <w:szCs w:val="18"/>
        </w:rPr>
        <w:t>robót budowlanych stanowiącej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786C81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="003734DF" w:rsidRPr="004B4087">
        <w:rPr>
          <w:rFonts w:ascii="Verdana" w:hAnsi="Verdana"/>
          <w:sz w:val="18"/>
          <w:szCs w:val="18"/>
          <w:lang w:val="pl-PL"/>
        </w:rPr>
        <w:t>.</w:t>
      </w:r>
    </w:p>
    <w:p w14:paraId="5D588198" w14:textId="77777777" w:rsidR="002D0F48" w:rsidRPr="004B4087" w:rsidRDefault="002D0F48" w:rsidP="00730F4D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przygotowywania dokumentacji powykonawczej:</w:t>
      </w:r>
    </w:p>
    <w:p w14:paraId="27709B0F" w14:textId="77777777" w:rsidR="002D0F48" w:rsidRPr="004B4087" w:rsidRDefault="002D0F48" w:rsidP="00DE7D3B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Dokumentacja powykonawcza przekazana do Zamawiającego po wykonaniu prac powinna zawierać w szczególności:</w:t>
      </w:r>
    </w:p>
    <w:p w14:paraId="25F94513" w14:textId="77777777" w:rsidR="002D0F48" w:rsidRPr="004B4087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Uzgodnioną </w:t>
      </w:r>
      <w:r w:rsidR="00286B0E" w:rsidRPr="004B4087">
        <w:rPr>
          <w:rFonts w:ascii="Verdana" w:hAnsi="Verdana"/>
          <w:sz w:val="18"/>
          <w:szCs w:val="18"/>
          <w:lang w:val="pl-PL"/>
        </w:rPr>
        <w:t xml:space="preserve">dokumentację </w:t>
      </w:r>
      <w:r w:rsidR="00B168E6" w:rsidRPr="004B4087">
        <w:rPr>
          <w:rFonts w:ascii="Verdana" w:hAnsi="Verdana"/>
          <w:sz w:val="18"/>
          <w:szCs w:val="18"/>
          <w:lang w:val="pl-PL"/>
        </w:rPr>
        <w:t>techniczną</w:t>
      </w:r>
      <w:r w:rsidR="002D0F48" w:rsidRPr="004B4087">
        <w:rPr>
          <w:rFonts w:ascii="Verdana" w:hAnsi="Verdana"/>
          <w:sz w:val="18"/>
          <w:szCs w:val="18"/>
        </w:rPr>
        <w:t xml:space="preserve"> z ewentualnymi zmianami na etapie realizacji.</w:t>
      </w:r>
    </w:p>
    <w:p w14:paraId="66DBAD56" w14:textId="77777777" w:rsidR="002D0F48" w:rsidRPr="004B4087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Protokoły z przeprowadzonych </w:t>
      </w:r>
      <w:r w:rsidR="00286B0E" w:rsidRPr="004B4087">
        <w:rPr>
          <w:rFonts w:ascii="Verdana" w:hAnsi="Verdana"/>
          <w:sz w:val="18"/>
          <w:szCs w:val="18"/>
          <w:lang w:val="pl-PL"/>
        </w:rPr>
        <w:t xml:space="preserve">prób i </w:t>
      </w:r>
      <w:r w:rsidRPr="004B4087">
        <w:rPr>
          <w:rFonts w:ascii="Verdana" w:hAnsi="Verdana"/>
          <w:sz w:val="18"/>
          <w:szCs w:val="18"/>
        </w:rPr>
        <w:t>pomiarów.</w:t>
      </w:r>
    </w:p>
    <w:p w14:paraId="1495A85E" w14:textId="77777777" w:rsidR="005C400D" w:rsidRPr="004B4087" w:rsidRDefault="00347C21" w:rsidP="00E1551C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4B4087">
        <w:rPr>
          <w:rFonts w:ascii="Verdana" w:hAnsi="Verdana"/>
          <w:sz w:val="18"/>
          <w:szCs w:val="18"/>
        </w:rPr>
        <w:t>wyrobów budowlanych (materiałów i urządzeń) wbudowanych w obiekt potwierdzających ich projektowane właściwości użytkowe, charakterystyki techniczne i świadczące o legalnym wprowadzeniu ich do obrotu</w:t>
      </w:r>
      <w:r w:rsidR="00286B0E" w:rsidRPr="004B4087">
        <w:rPr>
          <w:rFonts w:ascii="Verdana" w:hAnsi="Verdana"/>
          <w:sz w:val="18"/>
          <w:szCs w:val="18"/>
          <w:lang w:val="pl-PL"/>
        </w:rPr>
        <w:t>.</w:t>
      </w:r>
    </w:p>
    <w:p w14:paraId="4C68D5BF" w14:textId="77777777" w:rsidR="00D1298B" w:rsidRPr="004B4087" w:rsidRDefault="00D1298B" w:rsidP="00174111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Inwentaryzację geodezyjną powykonawczą wraz ze szkicem wytyczenia i szkicem </w:t>
      </w:r>
      <w:r w:rsidRPr="004B4087">
        <w:rPr>
          <w:rFonts w:ascii="Verdana" w:hAnsi="Verdana"/>
          <w:sz w:val="18"/>
          <w:szCs w:val="18"/>
        </w:rPr>
        <w:lastRenderedPageBreak/>
        <w:t>inwentaryzacji (na nośniku informatycznym należy przekazać wykaz współrzędnych geodezyjnych X i Y w układzie 1965 i 2000). Wykaz współrzędnych w pliku txt powinien być przygotowany osobno dla każdego poziomu napięć. Wykaz współrzędnych w zakresie obiektów liniowych powinien zawierać współrzędne punktów tyczenia poszczególnych węzłów usystematyzowane w kolejności od początkowego do ostatniego tj. zgodnie z przebiegi</w:t>
      </w:r>
      <w:r w:rsidR="00174111" w:rsidRPr="004B4087">
        <w:rPr>
          <w:rFonts w:ascii="Verdana" w:hAnsi="Verdana"/>
          <w:sz w:val="18"/>
          <w:szCs w:val="18"/>
        </w:rPr>
        <w:t xml:space="preserve">em trasy obiektu inwentarzowego </w:t>
      </w:r>
      <w:r w:rsidR="00174111" w:rsidRPr="004B4087">
        <w:rPr>
          <w:rFonts w:ascii="Verdana" w:hAnsi="Verdana"/>
          <w:sz w:val="18"/>
          <w:szCs w:val="18"/>
          <w:lang w:val="pl-PL"/>
        </w:rPr>
        <w:t>(</w:t>
      </w:r>
      <w:r w:rsidR="00174111" w:rsidRPr="004B4087">
        <w:rPr>
          <w:rFonts w:ascii="Verdana" w:hAnsi="Verdana" w:cs="Calibri"/>
          <w:sz w:val="18"/>
          <w:szCs w:val="18"/>
        </w:rPr>
        <w:t>w przypadku wymiany stanowiska słupowego SN</w:t>
      </w:r>
      <w:r w:rsidR="00174111" w:rsidRPr="004B4087">
        <w:rPr>
          <w:rFonts w:ascii="Verdana" w:hAnsi="Verdana"/>
          <w:sz w:val="18"/>
          <w:szCs w:val="18"/>
          <w:lang w:val="pl-PL"/>
        </w:rPr>
        <w:t>)</w:t>
      </w:r>
    </w:p>
    <w:p w14:paraId="6CDCD1AE" w14:textId="77777777" w:rsidR="00174111" w:rsidRPr="004B4087" w:rsidRDefault="00174111" w:rsidP="00174111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</w:rPr>
      </w:pPr>
    </w:p>
    <w:p w14:paraId="6E65037C" w14:textId="77777777" w:rsidR="005C400D" w:rsidRPr="004B4087" w:rsidRDefault="005C400D" w:rsidP="005C400D">
      <w:pPr>
        <w:rPr>
          <w:rFonts w:ascii="Verdana" w:hAnsi="Verdana" w:cstheme="minorHAnsi"/>
          <w:b/>
          <w:sz w:val="18"/>
          <w:szCs w:val="18"/>
          <w:u w:val="single"/>
          <w:lang w:eastAsia="x-none"/>
        </w:rPr>
      </w:pPr>
      <w:r w:rsidRPr="004B4087">
        <w:rPr>
          <w:rFonts w:ascii="Verdana" w:hAnsi="Verdana" w:cstheme="minorHAnsi"/>
          <w:b/>
          <w:sz w:val="18"/>
          <w:szCs w:val="18"/>
          <w:u w:val="single"/>
          <w:lang w:eastAsia="x-none"/>
        </w:rPr>
        <w:t>Załączniki:</w:t>
      </w:r>
    </w:p>
    <w:p w14:paraId="34438EE1" w14:textId="77777777" w:rsidR="00B168E6" w:rsidRPr="004B4087" w:rsidRDefault="00B168E6" w:rsidP="00B168E6">
      <w:pPr>
        <w:rPr>
          <w:rFonts w:ascii="Verdana" w:hAnsi="Verdana"/>
          <w:sz w:val="18"/>
          <w:szCs w:val="18"/>
          <w:lang w:eastAsia="x-none"/>
        </w:rPr>
      </w:pPr>
      <w:r w:rsidRPr="004B4087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Załącznik nr 1 : </w:t>
      </w:r>
      <w:r w:rsidRPr="004B4087">
        <w:rPr>
          <w:rFonts w:ascii="Verdana" w:hAnsi="Verdana"/>
          <w:sz w:val="18"/>
          <w:szCs w:val="18"/>
          <w:lang w:eastAsia="x-none"/>
        </w:rPr>
        <w:t>Załącznik graficzny usytuowania łączników SN w terenie.</w:t>
      </w:r>
    </w:p>
    <w:p w14:paraId="143D3342" w14:textId="77777777" w:rsidR="00A076B3" w:rsidRPr="00B168E6" w:rsidRDefault="00A076B3" w:rsidP="00B168E6">
      <w:pPr>
        <w:rPr>
          <w:rFonts w:asciiTheme="minorHAnsi" w:hAnsiTheme="minorHAnsi"/>
          <w:lang w:eastAsia="x-none"/>
        </w:rPr>
      </w:pPr>
    </w:p>
    <w:sectPr w:rsidR="00A076B3" w:rsidRPr="00B168E6" w:rsidSect="004B4087">
      <w:headerReference w:type="default" r:id="rId14"/>
      <w:footerReference w:type="default" r:id="rId15"/>
      <w:type w:val="continuous"/>
      <w:pgSz w:w="11907" w:h="16840" w:code="9"/>
      <w:pgMar w:top="967" w:right="1418" w:bottom="1418" w:left="1418" w:header="397" w:footer="45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6B9AD" w14:textId="77777777" w:rsidR="00E707C1" w:rsidRDefault="00E707C1">
      <w:r>
        <w:separator/>
      </w:r>
    </w:p>
  </w:endnote>
  <w:endnote w:type="continuationSeparator" w:id="0">
    <w:p w14:paraId="5E3330E7" w14:textId="77777777" w:rsidR="00E707C1" w:rsidRDefault="00E70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20A5B" w14:textId="3534F312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4087">
      <w:rPr>
        <w:noProof/>
      </w:rPr>
      <w:t>2</w:t>
    </w:r>
    <w:r>
      <w:fldChar w:fldCharType="end"/>
    </w:r>
  </w:p>
  <w:p w14:paraId="21D405B9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B75B5" w14:textId="77777777" w:rsidR="00E707C1" w:rsidRDefault="00E707C1">
      <w:r>
        <w:separator/>
      </w:r>
    </w:p>
  </w:footnote>
  <w:footnote w:type="continuationSeparator" w:id="0">
    <w:p w14:paraId="373D2F4A" w14:textId="77777777" w:rsidR="00E707C1" w:rsidRDefault="00E70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6E5BE4" w:rsidRPr="006B2C28" w14:paraId="000B22C5" w14:textId="77777777" w:rsidTr="00935FD0">
      <w:trPr>
        <w:trHeight w:val="1140"/>
      </w:trPr>
      <w:tc>
        <w:tcPr>
          <w:tcW w:w="6119" w:type="dxa"/>
          <w:vAlign w:val="center"/>
        </w:tcPr>
        <w:p w14:paraId="6A954BED" w14:textId="77777777" w:rsidR="006E5BE4" w:rsidRPr="006E100D" w:rsidRDefault="006E5BE4" w:rsidP="006E5BE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C8EBB21" w14:textId="77777777" w:rsidR="006E5BE4" w:rsidRPr="006E100D" w:rsidRDefault="006E5BE4" w:rsidP="006E5BE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4B93A753" w14:textId="56D95C3B" w:rsidR="006E5BE4" w:rsidRPr="006B2C28" w:rsidRDefault="004E63D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4E63D9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POST/DYS/OLD/GZ/00144/2026</w:t>
          </w:r>
        </w:p>
      </w:tc>
      <w:tc>
        <w:tcPr>
          <w:tcW w:w="977" w:type="dxa"/>
          <w:vAlign w:val="center"/>
        </w:tcPr>
        <w:p w14:paraId="7A86EDDF" w14:textId="77777777" w:rsidR="006E5BE4" w:rsidRPr="006B2C28" w:rsidRDefault="006E5BE4" w:rsidP="006E5BE4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2560723C" w14:textId="77777777" w:rsidR="006E5BE4" w:rsidRPr="006B2C28" w:rsidRDefault="006E5BE4" w:rsidP="006E5BE4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5C6B01E7" wp14:editId="1034D5E2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A01939E" w14:textId="56C0ECBF" w:rsidR="0061598E" w:rsidRPr="00786C81" w:rsidRDefault="006E5BE4" w:rsidP="004B4087">
    <w:pPr>
      <w:pStyle w:val="Nagwek"/>
      <w:ind w:left="0" w:firstLine="0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5FE0635" wp14:editId="0D41078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34A0B04" w14:textId="77777777" w:rsidR="006E5BE4" w:rsidRPr="00A62B4C" w:rsidRDefault="006E5BE4" w:rsidP="006E5BE4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FE0635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234A0B04" w14:textId="77777777" w:rsidR="006E5BE4" w:rsidRPr="00A62B4C" w:rsidRDefault="006E5BE4" w:rsidP="006E5BE4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13AC5364"/>
    <w:multiLevelType w:val="hybridMultilevel"/>
    <w:tmpl w:val="F508E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2CCE19E6"/>
    <w:multiLevelType w:val="hybridMultilevel"/>
    <w:tmpl w:val="6388BAF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5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3DDA1F2C"/>
    <w:multiLevelType w:val="hybridMultilevel"/>
    <w:tmpl w:val="BCF4635A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8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19B0BC3"/>
    <w:multiLevelType w:val="hybridMultilevel"/>
    <w:tmpl w:val="CB5C346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45E76488"/>
    <w:multiLevelType w:val="hybridMultilevel"/>
    <w:tmpl w:val="8370C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4E27F0">
      <w:start w:val="1"/>
      <w:numFmt w:val="decimal"/>
      <w:lvlText w:val="%4."/>
      <w:lvlJc w:val="left"/>
      <w:pPr>
        <w:ind w:left="502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7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8" w15:restartNumberingAfterBreak="0">
    <w:nsid w:val="4FEA1486"/>
    <w:multiLevelType w:val="hybridMultilevel"/>
    <w:tmpl w:val="3A8A334E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0" w15:restartNumberingAfterBreak="0">
    <w:nsid w:val="58F90AEC"/>
    <w:multiLevelType w:val="hybridMultilevel"/>
    <w:tmpl w:val="4DEE3B26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1" w15:restartNumberingAfterBreak="0">
    <w:nsid w:val="5E9256BC"/>
    <w:multiLevelType w:val="hybridMultilevel"/>
    <w:tmpl w:val="F86856F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2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11B033F"/>
    <w:multiLevelType w:val="hybridMultilevel"/>
    <w:tmpl w:val="5162B12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5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6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7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71371274"/>
    <w:multiLevelType w:val="hybridMultilevel"/>
    <w:tmpl w:val="499690F2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1" w15:restartNumberingAfterBreak="0">
    <w:nsid w:val="7240528A"/>
    <w:multiLevelType w:val="hybridMultilevel"/>
    <w:tmpl w:val="97F86A30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2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3" w15:restartNumberingAfterBreak="0">
    <w:nsid w:val="7E4F6BB8"/>
    <w:multiLevelType w:val="hybridMultilevel"/>
    <w:tmpl w:val="620AA3D2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94" w15:restartNumberingAfterBreak="0">
    <w:nsid w:val="7F88683F"/>
    <w:multiLevelType w:val="hybridMultilevel"/>
    <w:tmpl w:val="09822D9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251348801">
    <w:abstractNumId w:val="85"/>
  </w:num>
  <w:num w:numId="2" w16cid:durableId="1417820511">
    <w:abstractNumId w:val="74"/>
  </w:num>
  <w:num w:numId="3" w16cid:durableId="823743319">
    <w:abstractNumId w:val="79"/>
  </w:num>
  <w:num w:numId="4" w16cid:durableId="1847404749">
    <w:abstractNumId w:val="86"/>
  </w:num>
  <w:num w:numId="5" w16cid:durableId="677080652">
    <w:abstractNumId w:val="72"/>
  </w:num>
  <w:num w:numId="6" w16cid:durableId="1655571189">
    <w:abstractNumId w:val="82"/>
  </w:num>
  <w:num w:numId="7" w16cid:durableId="1378819927">
    <w:abstractNumId w:val="92"/>
  </w:num>
  <w:num w:numId="8" w16cid:durableId="1991982605">
    <w:abstractNumId w:val="89"/>
  </w:num>
  <w:num w:numId="9" w16cid:durableId="1550798966">
    <w:abstractNumId w:val="61"/>
  </w:num>
  <w:num w:numId="10" w16cid:durableId="1858890239">
    <w:abstractNumId w:val="88"/>
  </w:num>
  <w:num w:numId="11" w16cid:durableId="322783996">
    <w:abstractNumId w:val="53"/>
  </w:num>
  <w:num w:numId="12" w16cid:durableId="1849248404">
    <w:abstractNumId w:val="57"/>
  </w:num>
  <w:num w:numId="13" w16cid:durableId="1238246573">
    <w:abstractNumId w:val="63"/>
  </w:num>
  <w:num w:numId="14" w16cid:durableId="1997026174">
    <w:abstractNumId w:val="65"/>
  </w:num>
  <w:num w:numId="15" w16cid:durableId="1446150083">
    <w:abstractNumId w:val="75"/>
  </w:num>
  <w:num w:numId="16" w16cid:durableId="65617422">
    <w:abstractNumId w:val="83"/>
  </w:num>
  <w:num w:numId="17" w16cid:durableId="296842142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5037594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0197301">
    <w:abstractNumId w:val="75"/>
  </w:num>
  <w:num w:numId="20" w16cid:durableId="1289386980">
    <w:abstractNumId w:val="62"/>
  </w:num>
  <w:num w:numId="21" w16cid:durableId="445348233">
    <w:abstractNumId w:val="73"/>
  </w:num>
  <w:num w:numId="22" w16cid:durableId="1407847408">
    <w:abstractNumId w:val="68"/>
  </w:num>
  <w:num w:numId="23" w16cid:durableId="1155956086">
    <w:abstractNumId w:val="60"/>
  </w:num>
  <w:num w:numId="24" w16cid:durableId="224265543">
    <w:abstractNumId w:val="87"/>
  </w:num>
  <w:num w:numId="25" w16cid:durableId="710225115">
    <w:abstractNumId w:val="71"/>
  </w:num>
  <w:num w:numId="26" w16cid:durableId="1534734910">
    <w:abstractNumId w:val="54"/>
  </w:num>
  <w:num w:numId="27" w16cid:durableId="1407536372">
    <w:abstractNumId w:val="76"/>
  </w:num>
  <w:num w:numId="28" w16cid:durableId="173115058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8226493">
    <w:abstractNumId w:val="59"/>
  </w:num>
  <w:num w:numId="30" w16cid:durableId="920531453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61308208">
    <w:abstractNumId w:val="55"/>
  </w:num>
  <w:num w:numId="32" w16cid:durableId="490755408">
    <w:abstractNumId w:val="77"/>
  </w:num>
  <w:num w:numId="33" w16cid:durableId="443961775">
    <w:abstractNumId w:val="66"/>
  </w:num>
  <w:num w:numId="34" w16cid:durableId="874393811">
    <w:abstractNumId w:val="81"/>
  </w:num>
  <w:num w:numId="35" w16cid:durableId="2036075395">
    <w:abstractNumId w:val="67"/>
  </w:num>
  <w:num w:numId="36" w16cid:durableId="862477731">
    <w:abstractNumId w:val="64"/>
  </w:num>
  <w:num w:numId="37" w16cid:durableId="1086998530">
    <w:abstractNumId w:val="94"/>
  </w:num>
  <w:num w:numId="38" w16cid:durableId="1316035656">
    <w:abstractNumId w:val="70"/>
  </w:num>
  <w:num w:numId="39" w16cid:durableId="138889105">
    <w:abstractNumId w:val="56"/>
  </w:num>
  <w:num w:numId="40" w16cid:durableId="301813083">
    <w:abstractNumId w:val="84"/>
  </w:num>
  <w:num w:numId="41" w16cid:durableId="372390438">
    <w:abstractNumId w:val="91"/>
  </w:num>
  <w:num w:numId="42" w16cid:durableId="1584535756">
    <w:abstractNumId w:val="93"/>
  </w:num>
  <w:num w:numId="43" w16cid:durableId="1095596686">
    <w:abstractNumId w:val="90"/>
  </w:num>
  <w:num w:numId="44" w16cid:durableId="1010789735">
    <w:abstractNumId w:val="78"/>
  </w:num>
  <w:num w:numId="45" w16cid:durableId="1075739114">
    <w:abstractNumId w:val="80"/>
  </w:num>
  <w:num w:numId="46" w16cid:durableId="1895581795">
    <w:abstractNumId w:val="6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2F3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12D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3898"/>
    <w:rsid w:val="000E533B"/>
    <w:rsid w:val="000E54BC"/>
    <w:rsid w:val="000E59AA"/>
    <w:rsid w:val="000E6B23"/>
    <w:rsid w:val="000F229D"/>
    <w:rsid w:val="000F2470"/>
    <w:rsid w:val="000F268C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0DF2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407A"/>
    <w:rsid w:val="001540B5"/>
    <w:rsid w:val="00155316"/>
    <w:rsid w:val="0015657B"/>
    <w:rsid w:val="001567C7"/>
    <w:rsid w:val="001568B6"/>
    <w:rsid w:val="00157376"/>
    <w:rsid w:val="00161061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4111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D92"/>
    <w:rsid w:val="0019023F"/>
    <w:rsid w:val="00190368"/>
    <w:rsid w:val="00190EB6"/>
    <w:rsid w:val="00192629"/>
    <w:rsid w:val="00194FE1"/>
    <w:rsid w:val="00195502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2D2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4B3E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0EDF"/>
    <w:rsid w:val="00272040"/>
    <w:rsid w:val="0027245D"/>
    <w:rsid w:val="002743B2"/>
    <w:rsid w:val="00274592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3EE4"/>
    <w:rsid w:val="0029585A"/>
    <w:rsid w:val="002965A4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9AD"/>
    <w:rsid w:val="002A4CE1"/>
    <w:rsid w:val="002A5386"/>
    <w:rsid w:val="002A56DD"/>
    <w:rsid w:val="002A6083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C7DFB"/>
    <w:rsid w:val="002D050C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BB0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3B7A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47C21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3790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2946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B7FA2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1A73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098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2F37"/>
    <w:rsid w:val="00403709"/>
    <w:rsid w:val="004039E5"/>
    <w:rsid w:val="00404432"/>
    <w:rsid w:val="004071F4"/>
    <w:rsid w:val="0041075C"/>
    <w:rsid w:val="00412B2C"/>
    <w:rsid w:val="00413887"/>
    <w:rsid w:val="00413D9C"/>
    <w:rsid w:val="004141DF"/>
    <w:rsid w:val="004159D5"/>
    <w:rsid w:val="004168A2"/>
    <w:rsid w:val="004175F3"/>
    <w:rsid w:val="00417ACE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27C71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6E30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087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3A15"/>
    <w:rsid w:val="004D4305"/>
    <w:rsid w:val="004D56D3"/>
    <w:rsid w:val="004D7A63"/>
    <w:rsid w:val="004E286B"/>
    <w:rsid w:val="004E3647"/>
    <w:rsid w:val="004E3706"/>
    <w:rsid w:val="004E5168"/>
    <w:rsid w:val="004E63D9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721F"/>
    <w:rsid w:val="0050005F"/>
    <w:rsid w:val="005012B8"/>
    <w:rsid w:val="005033DB"/>
    <w:rsid w:val="005039EF"/>
    <w:rsid w:val="00503B90"/>
    <w:rsid w:val="00503CA4"/>
    <w:rsid w:val="005057DA"/>
    <w:rsid w:val="0050766D"/>
    <w:rsid w:val="00510220"/>
    <w:rsid w:val="005113AF"/>
    <w:rsid w:val="005121D9"/>
    <w:rsid w:val="00512B43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CEA"/>
    <w:rsid w:val="00546FE3"/>
    <w:rsid w:val="00550A82"/>
    <w:rsid w:val="00551A13"/>
    <w:rsid w:val="0055300B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0FE9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95AF4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C75C1"/>
    <w:rsid w:val="005D0CBE"/>
    <w:rsid w:val="005D1637"/>
    <w:rsid w:val="005D297E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2C"/>
    <w:rsid w:val="00605934"/>
    <w:rsid w:val="00607615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356A"/>
    <w:rsid w:val="0063440D"/>
    <w:rsid w:val="00635751"/>
    <w:rsid w:val="006369C8"/>
    <w:rsid w:val="00636E49"/>
    <w:rsid w:val="006378CF"/>
    <w:rsid w:val="00640795"/>
    <w:rsid w:val="00640E6E"/>
    <w:rsid w:val="00641061"/>
    <w:rsid w:val="006421EA"/>
    <w:rsid w:val="00642DE1"/>
    <w:rsid w:val="00646430"/>
    <w:rsid w:val="00647115"/>
    <w:rsid w:val="00647A79"/>
    <w:rsid w:val="006518B8"/>
    <w:rsid w:val="00651E00"/>
    <w:rsid w:val="0065255A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6801"/>
    <w:rsid w:val="006C6BC4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5BE4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209F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ED2"/>
    <w:rsid w:val="00762F10"/>
    <w:rsid w:val="0076312D"/>
    <w:rsid w:val="0076340A"/>
    <w:rsid w:val="007639E8"/>
    <w:rsid w:val="00765355"/>
    <w:rsid w:val="007657DF"/>
    <w:rsid w:val="007712C8"/>
    <w:rsid w:val="00771AC1"/>
    <w:rsid w:val="00773FDC"/>
    <w:rsid w:val="00780AD5"/>
    <w:rsid w:val="00781235"/>
    <w:rsid w:val="00781A29"/>
    <w:rsid w:val="00784F0F"/>
    <w:rsid w:val="0078623C"/>
    <w:rsid w:val="007863C7"/>
    <w:rsid w:val="00786C81"/>
    <w:rsid w:val="00790C65"/>
    <w:rsid w:val="00791623"/>
    <w:rsid w:val="00792B4A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C2"/>
    <w:rsid w:val="008239E2"/>
    <w:rsid w:val="008246ED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0DCB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9F3"/>
    <w:rsid w:val="008B0A13"/>
    <w:rsid w:val="008B1418"/>
    <w:rsid w:val="008B296E"/>
    <w:rsid w:val="008B2A73"/>
    <w:rsid w:val="008B3D6A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3A23"/>
    <w:rsid w:val="008C51C1"/>
    <w:rsid w:val="008C524E"/>
    <w:rsid w:val="008C75FB"/>
    <w:rsid w:val="008D26B2"/>
    <w:rsid w:val="008D2E60"/>
    <w:rsid w:val="008D2F24"/>
    <w:rsid w:val="008D3278"/>
    <w:rsid w:val="008D351C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725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090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1D31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2E5C"/>
    <w:rsid w:val="00A23BD9"/>
    <w:rsid w:val="00A26381"/>
    <w:rsid w:val="00A26473"/>
    <w:rsid w:val="00A26886"/>
    <w:rsid w:val="00A30037"/>
    <w:rsid w:val="00A30746"/>
    <w:rsid w:val="00A30E0F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3894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3553"/>
    <w:rsid w:val="00A63A0E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4C60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05DC"/>
    <w:rsid w:val="00AD105C"/>
    <w:rsid w:val="00AD13E8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07893"/>
    <w:rsid w:val="00B10B31"/>
    <w:rsid w:val="00B111E7"/>
    <w:rsid w:val="00B116E5"/>
    <w:rsid w:val="00B12792"/>
    <w:rsid w:val="00B13CEA"/>
    <w:rsid w:val="00B157B4"/>
    <w:rsid w:val="00B167EE"/>
    <w:rsid w:val="00B168E6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7B24"/>
    <w:rsid w:val="00B30E1D"/>
    <w:rsid w:val="00B30F76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25F"/>
    <w:rsid w:val="00B71235"/>
    <w:rsid w:val="00B71C8B"/>
    <w:rsid w:val="00B71F7C"/>
    <w:rsid w:val="00B72301"/>
    <w:rsid w:val="00B72F32"/>
    <w:rsid w:val="00B738C8"/>
    <w:rsid w:val="00B76223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4A37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7087"/>
    <w:rsid w:val="00BE08BD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06FFC"/>
    <w:rsid w:val="00C1129A"/>
    <w:rsid w:val="00C11587"/>
    <w:rsid w:val="00C121DB"/>
    <w:rsid w:val="00C12310"/>
    <w:rsid w:val="00C138CD"/>
    <w:rsid w:val="00C13AE3"/>
    <w:rsid w:val="00C1558C"/>
    <w:rsid w:val="00C16979"/>
    <w:rsid w:val="00C21724"/>
    <w:rsid w:val="00C217C1"/>
    <w:rsid w:val="00C23212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C0995"/>
    <w:rsid w:val="00CC1641"/>
    <w:rsid w:val="00CC6285"/>
    <w:rsid w:val="00CC75CF"/>
    <w:rsid w:val="00CD139F"/>
    <w:rsid w:val="00CD4249"/>
    <w:rsid w:val="00CD489B"/>
    <w:rsid w:val="00CD6919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58BD"/>
    <w:rsid w:val="00D07AE3"/>
    <w:rsid w:val="00D10ECA"/>
    <w:rsid w:val="00D1127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62D1"/>
    <w:rsid w:val="00D37A76"/>
    <w:rsid w:val="00D37D22"/>
    <w:rsid w:val="00D418E6"/>
    <w:rsid w:val="00D4300C"/>
    <w:rsid w:val="00D43A31"/>
    <w:rsid w:val="00D43C38"/>
    <w:rsid w:val="00D451AD"/>
    <w:rsid w:val="00D4538C"/>
    <w:rsid w:val="00D45873"/>
    <w:rsid w:val="00D46AEA"/>
    <w:rsid w:val="00D47456"/>
    <w:rsid w:val="00D47699"/>
    <w:rsid w:val="00D5370B"/>
    <w:rsid w:val="00D54176"/>
    <w:rsid w:val="00D546E5"/>
    <w:rsid w:val="00D54FCC"/>
    <w:rsid w:val="00D6023E"/>
    <w:rsid w:val="00D61769"/>
    <w:rsid w:val="00D62477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7684"/>
    <w:rsid w:val="00E10C2A"/>
    <w:rsid w:val="00E116C1"/>
    <w:rsid w:val="00E1551C"/>
    <w:rsid w:val="00E174F0"/>
    <w:rsid w:val="00E17D2C"/>
    <w:rsid w:val="00E20E3E"/>
    <w:rsid w:val="00E214A0"/>
    <w:rsid w:val="00E2150C"/>
    <w:rsid w:val="00E24A3A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07C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6A36"/>
    <w:rsid w:val="00E97564"/>
    <w:rsid w:val="00EA05BB"/>
    <w:rsid w:val="00EA1420"/>
    <w:rsid w:val="00EA21A0"/>
    <w:rsid w:val="00EA23EC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8D4"/>
    <w:rsid w:val="00EC4FAD"/>
    <w:rsid w:val="00EC4FC9"/>
    <w:rsid w:val="00EC542B"/>
    <w:rsid w:val="00EC60F9"/>
    <w:rsid w:val="00EC67DD"/>
    <w:rsid w:val="00EC786D"/>
    <w:rsid w:val="00ED10CD"/>
    <w:rsid w:val="00ED1839"/>
    <w:rsid w:val="00ED2262"/>
    <w:rsid w:val="00ED2B9A"/>
    <w:rsid w:val="00ED3762"/>
    <w:rsid w:val="00ED5220"/>
    <w:rsid w:val="00ED56D8"/>
    <w:rsid w:val="00ED6F37"/>
    <w:rsid w:val="00ED7BE9"/>
    <w:rsid w:val="00EE0089"/>
    <w:rsid w:val="00EE167C"/>
    <w:rsid w:val="00EE17D1"/>
    <w:rsid w:val="00EE1D04"/>
    <w:rsid w:val="00EE382C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31A"/>
    <w:rsid w:val="00F01C95"/>
    <w:rsid w:val="00F0205B"/>
    <w:rsid w:val="00F04588"/>
    <w:rsid w:val="00F05A35"/>
    <w:rsid w:val="00F06122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23A8"/>
    <w:rsid w:val="00F32418"/>
    <w:rsid w:val="00F32660"/>
    <w:rsid w:val="00F33E8B"/>
    <w:rsid w:val="00F35AD0"/>
    <w:rsid w:val="00F367F2"/>
    <w:rsid w:val="00F36E02"/>
    <w:rsid w:val="00F3776E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2858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08F"/>
    <w:rsid w:val="00F914D1"/>
    <w:rsid w:val="00F91A05"/>
    <w:rsid w:val="00F92B90"/>
    <w:rsid w:val="00F9368D"/>
    <w:rsid w:val="00F94E72"/>
    <w:rsid w:val="00F96C67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B69"/>
    <w:rsid w:val="00FB5FD6"/>
    <w:rsid w:val="00FB707F"/>
    <w:rsid w:val="00FB7BE3"/>
    <w:rsid w:val="00FB7E07"/>
    <w:rsid w:val="00FC0AD2"/>
    <w:rsid w:val="00FC101D"/>
    <w:rsid w:val="00FC25A4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237D"/>
    <w:rsid w:val="00FF24A6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95667D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270EDF"/>
  </w:style>
  <w:style w:type="paragraph" w:styleId="Tekstprzypisukocowego">
    <w:name w:val="endnote text"/>
    <w:basedOn w:val="Normalny"/>
    <w:link w:val="TekstprzypisukocowegoZnak"/>
    <w:semiHidden/>
    <w:unhideWhenUsed/>
    <w:rsid w:val="00D62477"/>
    <w:pPr>
      <w:spacing w:before="0" w:after="0"/>
    </w:p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62477"/>
  </w:style>
  <w:style w:type="character" w:styleId="Odwoanieprzypisukocowego">
    <w:name w:val="endnote reference"/>
    <w:basedOn w:val="Domylnaczcionkaakapitu"/>
    <w:semiHidden/>
    <w:unhideWhenUsed/>
    <w:rsid w:val="00D62477"/>
    <w:rPr>
      <w:vertAlign w:val="superscript"/>
    </w:rPr>
  </w:style>
  <w:style w:type="paragraph" w:styleId="Poprawka">
    <w:name w:val="Revision"/>
    <w:hidden/>
    <w:uiPriority w:val="99"/>
    <w:semiHidden/>
    <w:rsid w:val="00D43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 do OPZ_reklozer 2026 dla cz. 4.docx</dmsv2BaseFileName>
    <dmsv2BaseDisplayName xmlns="http://schemas.microsoft.com/sharepoint/v3">Załącznik nr 1.3  do OPZ_reklozer 2026 dla cz. 4</dmsv2BaseDisplayName>
    <dmsv2SWPP2ObjectNumber xmlns="http://schemas.microsoft.com/sharepoint/v3">POST/DYS/OLD/GZ/00144/2026                        </dmsv2SWPP2ObjectNumber>
    <dmsv2SWPP2SumMD5 xmlns="http://schemas.microsoft.com/sharepoint/v3">53187611ac330bd97ae0825972a4aac2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24158154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JEUP5JKVCYQC-1092029480-20963</_dlc_DocId>
    <_dlc_DocIdUrl xmlns="a19cb1c7-c5c7-46d4-85ae-d83685407bba">
      <Url>https://swpp2.dms.gkpge.pl/sites/41/_layouts/15/DocIdRedir.aspx?ID=JEUP5JKVCYQC-1092029480-20963</Url>
      <Description>JEUP5JKVCYQC-1092029480-20963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96B4E-41D6-481F-BE92-B66E6E2520C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9AE3F61-42C4-4DCF-A021-CBF54E783E76}"/>
</file>

<file path=customXml/itemProps3.xml><?xml version="1.0" encoding="utf-8"?>
<ds:datastoreItem xmlns:ds="http://schemas.openxmlformats.org/officeDocument/2006/customXml" ds:itemID="{913C7D35-4D94-4112-B063-4FDA837C6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12B125D4-3208-4F56-AD23-C026C394417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AA3F80A-0CE8-4420-9E34-9E890243E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2499</Words>
  <Characters>16976</Characters>
  <Application>Microsoft Office Word</Application>
  <DocSecurity>0</DocSecurity>
  <Lines>141</Lines>
  <Paragraphs>38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19437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Jarosz Klaudia [PGE Dystr. O.Łódź]</cp:lastModifiedBy>
  <cp:revision>20</cp:revision>
  <cp:lastPrinted>2011-10-20T15:55:00Z</cp:lastPrinted>
  <dcterms:created xsi:type="dcterms:W3CDTF">2025-03-03T08:26:00Z</dcterms:created>
  <dcterms:modified xsi:type="dcterms:W3CDTF">2026-01-20T11:49:00Z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324a1ca5-a4c2-4c5e-aeb5-e2988a1ac9f0</vt:lpwstr>
  </property>
</Properties>
</file>